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0A7" w:rsidRPr="00F16DF1" w:rsidRDefault="00B310A7" w:rsidP="00B310A7">
      <w:pPr>
        <w:jc w:val="center"/>
        <w:rPr>
          <w:rFonts w:ascii="Times New Roman" w:eastAsia="Times New Roman" w:hAnsi="Times New Roman"/>
          <w:sz w:val="26"/>
          <w:szCs w:val="26"/>
          <w:lang w:eastAsia="ru-RU"/>
        </w:rPr>
      </w:pPr>
      <w:r w:rsidRPr="00F16DF1">
        <w:rPr>
          <w:rFonts w:ascii="Times New Roman" w:eastAsia="Times New Roman" w:hAnsi="Times New Roman"/>
          <w:noProof/>
          <w:sz w:val="26"/>
          <w:szCs w:val="26"/>
          <w:lang w:val="ru-RU" w:eastAsia="ru-RU" w:bidi="ar-SA"/>
        </w:rPr>
        <w:drawing>
          <wp:inline distT="0" distB="0" distL="0" distR="0" wp14:anchorId="5B7F2BB2" wp14:editId="38BC2940">
            <wp:extent cx="542925" cy="733425"/>
            <wp:effectExtent l="0" t="0" r="9525" b="9525"/>
            <wp:docPr id="4" name="Рисунок 4" descr="bzn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znv-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733425"/>
                    </a:xfrm>
                    <a:prstGeom prst="rect">
                      <a:avLst/>
                    </a:prstGeom>
                    <a:noFill/>
                    <a:ln>
                      <a:noFill/>
                    </a:ln>
                  </pic:spPr>
                </pic:pic>
              </a:graphicData>
            </a:graphic>
          </wp:inline>
        </w:drawing>
      </w:r>
    </w:p>
    <w:p w:rsidR="00B310A7" w:rsidRPr="00F16DF1" w:rsidRDefault="00B310A7" w:rsidP="00B310A7">
      <w:pPr>
        <w:jc w:val="center"/>
        <w:rPr>
          <w:rFonts w:ascii="Times New Roman" w:eastAsia="Times New Roman" w:hAnsi="Times New Roman"/>
          <w:bCs/>
          <w:iCs/>
          <w:caps/>
          <w:sz w:val="26"/>
          <w:szCs w:val="26"/>
          <w:lang w:val="x-none" w:eastAsia="ru-RU"/>
        </w:rPr>
      </w:pPr>
      <w:r w:rsidRPr="00F16DF1">
        <w:rPr>
          <w:rFonts w:ascii="Times New Roman" w:eastAsia="Times New Roman" w:hAnsi="Times New Roman"/>
          <w:bCs/>
          <w:iCs/>
          <w:caps/>
          <w:sz w:val="26"/>
          <w:szCs w:val="26"/>
          <w:lang w:val="x-none" w:eastAsia="ru-RU"/>
        </w:rPr>
        <w:t>Российская Федерация</w:t>
      </w:r>
    </w:p>
    <w:p w:rsidR="00B310A7" w:rsidRPr="00F16DF1" w:rsidRDefault="00B310A7" w:rsidP="00B310A7">
      <w:pPr>
        <w:jc w:val="center"/>
        <w:rPr>
          <w:rFonts w:ascii="Times New Roman" w:eastAsia="Times New Roman" w:hAnsi="Times New Roman"/>
          <w:bCs/>
          <w:iCs/>
          <w:sz w:val="26"/>
          <w:szCs w:val="26"/>
          <w:lang w:val="x-none" w:eastAsia="ru-RU"/>
        </w:rPr>
      </w:pPr>
      <w:r w:rsidRPr="00F16DF1">
        <w:rPr>
          <w:rFonts w:ascii="Times New Roman" w:eastAsia="Times New Roman" w:hAnsi="Times New Roman"/>
          <w:bCs/>
          <w:iCs/>
          <w:sz w:val="26"/>
          <w:szCs w:val="26"/>
          <w:lang w:val="x-none" w:eastAsia="ru-RU"/>
        </w:rPr>
        <w:t>Свердловская область</w:t>
      </w:r>
    </w:p>
    <w:p w:rsidR="00B310A7" w:rsidRPr="00F16DF1" w:rsidRDefault="00B310A7" w:rsidP="00B310A7">
      <w:pPr>
        <w:keepNext/>
        <w:jc w:val="center"/>
        <w:outlineLvl w:val="0"/>
        <w:rPr>
          <w:rFonts w:ascii="Times New Roman" w:eastAsia="Times New Roman" w:hAnsi="Times New Roman"/>
          <w:b/>
          <w:bCs/>
          <w:sz w:val="26"/>
          <w:szCs w:val="26"/>
          <w:lang w:val="x-none" w:eastAsia="ru-RU"/>
        </w:rPr>
      </w:pPr>
      <w:r w:rsidRPr="00F16DF1">
        <w:rPr>
          <w:rFonts w:ascii="Times New Roman" w:eastAsia="Times New Roman" w:hAnsi="Times New Roman"/>
          <w:b/>
          <w:bCs/>
          <w:sz w:val="26"/>
          <w:szCs w:val="26"/>
          <w:lang w:val="x-none" w:eastAsia="ru-RU"/>
        </w:rPr>
        <w:t>Дума муниципального образования</w:t>
      </w:r>
    </w:p>
    <w:p w:rsidR="00B310A7" w:rsidRPr="00B310A7" w:rsidRDefault="00B310A7" w:rsidP="00B310A7">
      <w:pPr>
        <w:jc w:val="center"/>
        <w:rPr>
          <w:rFonts w:ascii="Times New Roman" w:eastAsia="Times New Roman" w:hAnsi="Times New Roman"/>
          <w:b/>
          <w:sz w:val="26"/>
          <w:szCs w:val="26"/>
          <w:lang w:val="ru-RU" w:eastAsia="ru-RU"/>
        </w:rPr>
      </w:pPr>
      <w:proofErr w:type="spellStart"/>
      <w:r w:rsidRPr="00B310A7">
        <w:rPr>
          <w:rFonts w:ascii="Times New Roman" w:eastAsia="Times New Roman" w:hAnsi="Times New Roman"/>
          <w:b/>
          <w:sz w:val="26"/>
          <w:szCs w:val="26"/>
          <w:lang w:val="ru-RU" w:eastAsia="ru-RU"/>
        </w:rPr>
        <w:t>Баженовское</w:t>
      </w:r>
      <w:proofErr w:type="spellEnd"/>
      <w:r w:rsidRPr="00B310A7">
        <w:rPr>
          <w:rFonts w:ascii="Times New Roman" w:eastAsia="Times New Roman" w:hAnsi="Times New Roman"/>
          <w:b/>
          <w:sz w:val="26"/>
          <w:szCs w:val="26"/>
          <w:lang w:val="ru-RU" w:eastAsia="ru-RU"/>
        </w:rPr>
        <w:t xml:space="preserve"> сельское поселение</w:t>
      </w:r>
    </w:p>
    <w:p w:rsidR="00B310A7" w:rsidRPr="00B310A7" w:rsidRDefault="00B310A7" w:rsidP="00B310A7">
      <w:pPr>
        <w:jc w:val="center"/>
        <w:rPr>
          <w:rFonts w:ascii="Times New Roman" w:eastAsia="Times New Roman" w:hAnsi="Times New Roman"/>
          <w:b/>
          <w:sz w:val="26"/>
          <w:szCs w:val="26"/>
          <w:lang w:val="ru-RU" w:eastAsia="ru-RU"/>
        </w:rPr>
      </w:pPr>
      <w:proofErr w:type="spellStart"/>
      <w:r w:rsidRPr="00B310A7">
        <w:rPr>
          <w:rFonts w:ascii="Times New Roman" w:eastAsia="Times New Roman" w:hAnsi="Times New Roman"/>
          <w:b/>
          <w:sz w:val="26"/>
          <w:szCs w:val="26"/>
          <w:lang w:val="ru-RU" w:eastAsia="ru-RU"/>
        </w:rPr>
        <w:t>Байкаловского</w:t>
      </w:r>
      <w:proofErr w:type="spellEnd"/>
      <w:r w:rsidRPr="00B310A7">
        <w:rPr>
          <w:rFonts w:ascii="Times New Roman" w:eastAsia="Times New Roman" w:hAnsi="Times New Roman"/>
          <w:b/>
          <w:sz w:val="26"/>
          <w:szCs w:val="26"/>
          <w:lang w:val="ru-RU" w:eastAsia="ru-RU"/>
        </w:rPr>
        <w:t xml:space="preserve"> муниципального района</w:t>
      </w:r>
    </w:p>
    <w:p w:rsidR="00B310A7" w:rsidRPr="00B310A7" w:rsidRDefault="00B310A7" w:rsidP="00B310A7">
      <w:pPr>
        <w:jc w:val="center"/>
        <w:rPr>
          <w:rFonts w:ascii="Times New Roman" w:eastAsia="Times New Roman" w:hAnsi="Times New Roman"/>
          <w:b/>
          <w:sz w:val="26"/>
          <w:szCs w:val="26"/>
          <w:lang w:val="ru-RU" w:eastAsia="ru-RU"/>
        </w:rPr>
      </w:pPr>
      <w:r w:rsidRPr="00B310A7">
        <w:rPr>
          <w:rFonts w:ascii="Times New Roman" w:eastAsia="Times New Roman" w:hAnsi="Times New Roman"/>
          <w:b/>
          <w:sz w:val="26"/>
          <w:szCs w:val="26"/>
          <w:lang w:val="ru-RU" w:eastAsia="ru-RU"/>
        </w:rPr>
        <w:t>Свердловской области</w:t>
      </w:r>
    </w:p>
    <w:p w:rsidR="00B310A7" w:rsidRPr="00B310A7" w:rsidRDefault="00B310A7" w:rsidP="00B310A7">
      <w:pPr>
        <w:jc w:val="center"/>
        <w:rPr>
          <w:rFonts w:ascii="Times New Roman" w:eastAsia="Times New Roman" w:hAnsi="Times New Roman"/>
          <w:sz w:val="26"/>
          <w:szCs w:val="26"/>
          <w:lang w:val="ru-RU" w:eastAsia="ru-RU"/>
        </w:rPr>
      </w:pPr>
      <w:r w:rsidRPr="00B310A7">
        <w:rPr>
          <w:rFonts w:ascii="Times New Roman" w:eastAsia="Times New Roman" w:hAnsi="Times New Roman"/>
          <w:sz w:val="26"/>
          <w:szCs w:val="26"/>
          <w:lang w:val="ru-RU" w:eastAsia="ru-RU"/>
        </w:rPr>
        <w:t xml:space="preserve">  -е заседание    </w:t>
      </w:r>
      <w:proofErr w:type="gramStart"/>
      <w:r w:rsidRPr="00B310A7">
        <w:rPr>
          <w:rFonts w:ascii="Times New Roman" w:eastAsia="Times New Roman" w:hAnsi="Times New Roman"/>
          <w:sz w:val="26"/>
          <w:szCs w:val="26"/>
          <w:lang w:val="ru-RU" w:eastAsia="ru-RU"/>
        </w:rPr>
        <w:t>-г</w:t>
      </w:r>
      <w:proofErr w:type="gramEnd"/>
      <w:r w:rsidRPr="00B310A7">
        <w:rPr>
          <w:rFonts w:ascii="Times New Roman" w:eastAsia="Times New Roman" w:hAnsi="Times New Roman"/>
          <w:sz w:val="26"/>
          <w:szCs w:val="26"/>
          <w:lang w:val="ru-RU" w:eastAsia="ru-RU"/>
        </w:rPr>
        <w:t>о созыва</w:t>
      </w:r>
    </w:p>
    <w:p w:rsidR="00B310A7" w:rsidRPr="00B310A7" w:rsidRDefault="00B310A7" w:rsidP="00B310A7">
      <w:pPr>
        <w:jc w:val="center"/>
        <w:rPr>
          <w:rFonts w:ascii="Times New Roman" w:eastAsia="Times New Roman" w:hAnsi="Times New Roman"/>
          <w:sz w:val="26"/>
          <w:szCs w:val="26"/>
          <w:lang w:val="ru-RU" w:eastAsia="ru-RU"/>
        </w:rPr>
      </w:pPr>
    </w:p>
    <w:p w:rsidR="00B310A7" w:rsidRPr="00F16DF1" w:rsidRDefault="00B310A7" w:rsidP="00B310A7">
      <w:pPr>
        <w:keepNext/>
        <w:jc w:val="center"/>
        <w:outlineLvl w:val="1"/>
        <w:rPr>
          <w:rFonts w:ascii="Times New Roman" w:eastAsia="Times New Roman" w:hAnsi="Times New Roman"/>
          <w:b/>
          <w:bCs/>
          <w:iCs/>
          <w:sz w:val="26"/>
          <w:szCs w:val="26"/>
          <w:lang w:val="x-none" w:eastAsia="ru-RU"/>
        </w:rPr>
      </w:pPr>
      <w:r w:rsidRPr="00F16DF1">
        <w:rPr>
          <w:rFonts w:ascii="Times New Roman" w:eastAsia="Times New Roman" w:hAnsi="Times New Roman"/>
          <w:b/>
          <w:bCs/>
          <w:iCs/>
          <w:sz w:val="26"/>
          <w:szCs w:val="26"/>
          <w:lang w:val="x-none" w:eastAsia="ru-RU"/>
        </w:rPr>
        <w:t>РЕШЕНИЕ</w:t>
      </w:r>
    </w:p>
    <w:p w:rsidR="00B310A7" w:rsidRPr="00B310A7" w:rsidRDefault="00B310A7" w:rsidP="00B310A7">
      <w:pPr>
        <w:rPr>
          <w:rFonts w:ascii="Times New Roman" w:eastAsia="Times New Roman" w:hAnsi="Times New Roman"/>
          <w:sz w:val="26"/>
          <w:szCs w:val="26"/>
          <w:lang w:val="ru-RU" w:eastAsia="ru-RU"/>
        </w:rPr>
      </w:pPr>
    </w:p>
    <w:p w:rsidR="00B310A7" w:rsidRPr="001D7B3C" w:rsidRDefault="00B310A7" w:rsidP="00B310A7">
      <w:pPr>
        <w:rPr>
          <w:rFonts w:ascii="Times New Roman" w:eastAsia="Times New Roman" w:hAnsi="Times New Roman"/>
          <w:sz w:val="26"/>
          <w:szCs w:val="26"/>
          <w:lang w:val="ru-RU" w:eastAsia="ru-RU"/>
        </w:rPr>
      </w:pPr>
      <w:r w:rsidRPr="00B310A7">
        <w:rPr>
          <w:rFonts w:ascii="Times New Roman" w:eastAsia="Times New Roman" w:hAnsi="Times New Roman"/>
          <w:sz w:val="26"/>
          <w:szCs w:val="26"/>
          <w:lang w:val="ru-RU" w:eastAsia="ru-RU"/>
        </w:rPr>
        <w:t xml:space="preserve">от </w:t>
      </w:r>
      <w:r w:rsidRPr="00B310A7">
        <w:rPr>
          <w:rFonts w:ascii="Times New Roman" w:eastAsia="Times New Roman" w:hAnsi="Times New Roman"/>
          <w:color w:val="FF0000"/>
          <w:sz w:val="26"/>
          <w:szCs w:val="26"/>
          <w:lang w:val="ru-RU" w:eastAsia="ru-RU"/>
        </w:rPr>
        <w:t>___</w:t>
      </w:r>
      <w:r w:rsidRPr="001D7B3C">
        <w:rPr>
          <w:rFonts w:ascii="Times New Roman" w:eastAsia="Times New Roman" w:hAnsi="Times New Roman"/>
          <w:sz w:val="26"/>
          <w:szCs w:val="26"/>
          <w:lang w:val="ru-RU" w:eastAsia="ru-RU"/>
        </w:rPr>
        <w:t>___2025г.                                                                                           № ______</w:t>
      </w:r>
    </w:p>
    <w:p w:rsidR="00B310A7" w:rsidRPr="001D7B3C" w:rsidRDefault="00B310A7" w:rsidP="00B310A7">
      <w:pPr>
        <w:rPr>
          <w:rFonts w:ascii="Times New Roman" w:eastAsia="Times New Roman" w:hAnsi="Times New Roman"/>
          <w:sz w:val="26"/>
          <w:szCs w:val="26"/>
          <w:lang w:val="ru-RU" w:eastAsia="ru-RU"/>
        </w:rPr>
      </w:pPr>
      <w:r w:rsidRPr="001D7B3C">
        <w:rPr>
          <w:rFonts w:ascii="Times New Roman" w:eastAsia="Times New Roman" w:hAnsi="Times New Roman"/>
          <w:sz w:val="26"/>
          <w:szCs w:val="26"/>
          <w:lang w:val="ru-RU" w:eastAsia="ru-RU"/>
        </w:rPr>
        <w:t xml:space="preserve">с. </w:t>
      </w:r>
      <w:proofErr w:type="spellStart"/>
      <w:r w:rsidRPr="001D7B3C">
        <w:rPr>
          <w:rFonts w:ascii="Times New Roman" w:eastAsia="Times New Roman" w:hAnsi="Times New Roman"/>
          <w:sz w:val="26"/>
          <w:szCs w:val="26"/>
          <w:lang w:val="ru-RU" w:eastAsia="ru-RU"/>
        </w:rPr>
        <w:t>Баженовское</w:t>
      </w:r>
      <w:proofErr w:type="spellEnd"/>
      <w:r w:rsidRPr="001D7B3C">
        <w:rPr>
          <w:rFonts w:ascii="Times New Roman" w:eastAsia="Times New Roman" w:hAnsi="Times New Roman"/>
          <w:sz w:val="26"/>
          <w:szCs w:val="26"/>
          <w:lang w:val="ru-RU" w:eastAsia="ru-RU"/>
        </w:rPr>
        <w:t xml:space="preserve">   </w:t>
      </w:r>
    </w:p>
    <w:p w:rsidR="00EA344F" w:rsidRPr="000346B0" w:rsidRDefault="00EA344F">
      <w:pPr>
        <w:jc w:val="center"/>
        <w:rPr>
          <w:rFonts w:ascii="Times New Roman" w:hAnsi="Times New Roman"/>
          <w:b/>
          <w:lang w:val="ru-RU"/>
        </w:rPr>
      </w:pPr>
    </w:p>
    <w:p w:rsidR="003C6DBF" w:rsidRPr="000346B0" w:rsidRDefault="00B06594" w:rsidP="002D0816">
      <w:pPr>
        <w:jc w:val="center"/>
        <w:rPr>
          <w:rFonts w:ascii="Times New Roman" w:eastAsia="Times New Roman" w:hAnsi="Times New Roman"/>
          <w:b/>
          <w:color w:val="000000"/>
          <w:shd w:val="clear" w:color="auto" w:fill="FFFFFF"/>
          <w:lang w:val="ru-RU" w:eastAsia="ru-RU"/>
        </w:rPr>
      </w:pPr>
      <w:r w:rsidRPr="000346B0">
        <w:rPr>
          <w:rFonts w:ascii="Times New Roman" w:hAnsi="Times New Roman"/>
          <w:b/>
          <w:lang w:val="ru-RU"/>
        </w:rPr>
        <w:t xml:space="preserve">Об утверждении Положения </w:t>
      </w:r>
      <w:r w:rsidRPr="000346B0">
        <w:rPr>
          <w:rFonts w:ascii="Times New Roman" w:eastAsia="Times New Roman" w:hAnsi="Times New Roman"/>
          <w:b/>
          <w:color w:val="000000"/>
          <w:shd w:val="clear" w:color="auto" w:fill="FFFFFF"/>
          <w:lang w:val="ru-RU" w:eastAsia="ru-RU"/>
        </w:rPr>
        <w:t>о муниципальном контроле на автомобильном</w:t>
      </w:r>
      <w:r w:rsidR="00235D91" w:rsidRPr="000346B0">
        <w:rPr>
          <w:rFonts w:ascii="Times New Roman" w:eastAsia="Times New Roman" w:hAnsi="Times New Roman"/>
          <w:b/>
          <w:color w:val="000000"/>
          <w:shd w:val="clear" w:color="auto" w:fill="FFFFFF"/>
          <w:lang w:val="ru-RU" w:eastAsia="ru-RU"/>
        </w:rPr>
        <w:t xml:space="preserve"> </w:t>
      </w:r>
      <w:r w:rsidRPr="000346B0">
        <w:rPr>
          <w:rFonts w:ascii="Times New Roman" w:eastAsia="Times New Roman" w:hAnsi="Times New Roman"/>
          <w:b/>
          <w:color w:val="000000"/>
          <w:shd w:val="clear" w:color="auto" w:fill="FFFFFF"/>
          <w:lang w:val="ru-RU" w:eastAsia="ru-RU"/>
        </w:rPr>
        <w:t xml:space="preserve">транспорте и в </w:t>
      </w:r>
      <w:r w:rsidR="00EA344F" w:rsidRPr="000346B0">
        <w:rPr>
          <w:rFonts w:ascii="Times New Roman" w:eastAsia="Times New Roman" w:hAnsi="Times New Roman"/>
          <w:b/>
          <w:color w:val="000000"/>
          <w:shd w:val="clear" w:color="auto" w:fill="FFFFFF"/>
          <w:lang w:val="ru-RU" w:eastAsia="ru-RU"/>
        </w:rPr>
        <w:t>д</w:t>
      </w:r>
      <w:r w:rsidRPr="000346B0">
        <w:rPr>
          <w:rFonts w:ascii="Times New Roman" w:eastAsia="Times New Roman" w:hAnsi="Times New Roman"/>
          <w:b/>
          <w:color w:val="000000"/>
          <w:shd w:val="clear" w:color="auto" w:fill="FFFFFF"/>
          <w:lang w:val="ru-RU" w:eastAsia="ru-RU"/>
        </w:rPr>
        <w:t xml:space="preserve">орожном хозяйстве на территории </w:t>
      </w:r>
      <w:r w:rsidR="001D38FF" w:rsidRPr="000346B0">
        <w:rPr>
          <w:rFonts w:ascii="Times New Roman" w:eastAsia="Times New Roman" w:hAnsi="Times New Roman"/>
          <w:b/>
          <w:color w:val="000000"/>
          <w:shd w:val="clear" w:color="auto" w:fill="FFFFFF"/>
          <w:lang w:val="ru-RU" w:eastAsia="ru-RU"/>
        </w:rPr>
        <w:t>муниципального</w:t>
      </w:r>
      <w:r w:rsidR="00EA344F" w:rsidRPr="000346B0">
        <w:rPr>
          <w:rFonts w:ascii="Times New Roman" w:eastAsia="Times New Roman" w:hAnsi="Times New Roman"/>
          <w:b/>
          <w:color w:val="000000"/>
          <w:shd w:val="clear" w:color="auto" w:fill="FFFFFF"/>
          <w:lang w:val="ru-RU" w:eastAsia="ru-RU"/>
        </w:rPr>
        <w:t xml:space="preserve"> </w:t>
      </w:r>
      <w:r w:rsidR="00B310A7">
        <w:rPr>
          <w:rFonts w:ascii="Times New Roman" w:eastAsia="Times New Roman" w:hAnsi="Times New Roman"/>
          <w:b/>
          <w:color w:val="000000"/>
          <w:shd w:val="clear" w:color="auto" w:fill="FFFFFF"/>
          <w:lang w:val="ru-RU" w:eastAsia="ru-RU"/>
        </w:rPr>
        <w:t xml:space="preserve">образования </w:t>
      </w:r>
      <w:proofErr w:type="spellStart"/>
      <w:r w:rsidR="00B310A7">
        <w:rPr>
          <w:rFonts w:ascii="Times New Roman" w:eastAsia="Times New Roman" w:hAnsi="Times New Roman"/>
          <w:b/>
          <w:color w:val="000000"/>
          <w:shd w:val="clear" w:color="auto" w:fill="FFFFFF"/>
          <w:lang w:val="ru-RU" w:eastAsia="ru-RU"/>
        </w:rPr>
        <w:t>Баженовское</w:t>
      </w:r>
      <w:proofErr w:type="spellEnd"/>
      <w:r w:rsidR="00B310A7">
        <w:rPr>
          <w:rFonts w:ascii="Times New Roman" w:eastAsia="Times New Roman" w:hAnsi="Times New Roman"/>
          <w:b/>
          <w:color w:val="000000"/>
          <w:shd w:val="clear" w:color="auto" w:fill="FFFFFF"/>
          <w:lang w:val="ru-RU" w:eastAsia="ru-RU"/>
        </w:rPr>
        <w:t xml:space="preserve"> сельское поселение </w:t>
      </w:r>
      <w:r w:rsidR="003C6DBF" w:rsidRPr="000346B0">
        <w:rPr>
          <w:rFonts w:ascii="Times New Roman" w:eastAsia="Times New Roman" w:hAnsi="Times New Roman"/>
          <w:b/>
          <w:color w:val="000000"/>
          <w:shd w:val="clear" w:color="auto" w:fill="FFFFFF"/>
          <w:lang w:val="ru-RU" w:eastAsia="ru-RU"/>
        </w:rPr>
        <w:t xml:space="preserve"> </w:t>
      </w:r>
    </w:p>
    <w:p w:rsidR="00D45FB8" w:rsidRPr="000346B0" w:rsidRDefault="00D45FB8">
      <w:pPr>
        <w:pStyle w:val="af3"/>
        <w:spacing w:line="240" w:lineRule="atLeast"/>
        <w:ind w:right="-1"/>
        <w:rPr>
          <w:sz w:val="24"/>
          <w:lang w:val="ru-RU"/>
        </w:rPr>
      </w:pPr>
    </w:p>
    <w:p w:rsidR="00D45FB8" w:rsidRPr="000346B0" w:rsidRDefault="00D45FB8">
      <w:pPr>
        <w:pStyle w:val="af3"/>
        <w:spacing w:line="240" w:lineRule="atLeast"/>
        <w:ind w:right="-1"/>
        <w:rPr>
          <w:sz w:val="24"/>
          <w:lang w:val="ru-RU"/>
        </w:rPr>
      </w:pPr>
    </w:p>
    <w:p w:rsidR="00B310A7" w:rsidRPr="00E564E9" w:rsidRDefault="00DE2787" w:rsidP="00B310A7">
      <w:pPr>
        <w:pStyle w:val="Default"/>
        <w:ind w:firstLine="567"/>
        <w:jc w:val="both"/>
        <w:rPr>
          <w:rFonts w:ascii="Times New Roman" w:hAnsi="Times New Roman" w:cs="Times New Roman"/>
          <w:sz w:val="26"/>
          <w:szCs w:val="26"/>
        </w:rPr>
      </w:pPr>
      <w:proofErr w:type="gramStart"/>
      <w:r w:rsidRPr="00DE2787">
        <w:rPr>
          <w:rFonts w:ascii="Times New Roman" w:eastAsia="SimSun" w:hAnsi="Times New Roman"/>
          <w:kern w:val="3"/>
          <w:sz w:val="26"/>
          <w:szCs w:val="26"/>
          <w:lang w:eastAsia="zh-CN" w:bidi="hi-IN"/>
        </w:rPr>
        <w:t xml:space="preserve">В соответствии с Федеральным законом от 6 октября 2003 года № 131 – ФЗ «Об общих принципах организации местного самоуправления в Российской Федерации», Федеральным законом от 31 июля 2020 года № 248 – ФЗ «О государственном контроле (надзоре) и муниципальном контроле в Российской Федерации», </w:t>
      </w:r>
      <w:r w:rsidRPr="00DE2787">
        <w:rPr>
          <w:rFonts w:ascii="Times New Roman" w:hAnsi="Times New Roman"/>
          <w:sz w:val="26"/>
          <w:szCs w:val="26"/>
        </w:rPr>
        <w:t>Федеральным законом от 08.11.2007 № 257-ФЗ «Об автомобильных дорогах и о дорожной деятельности в Российской Федерации и о внесении изменений в</w:t>
      </w:r>
      <w:proofErr w:type="gramEnd"/>
      <w:r w:rsidRPr="00DE2787">
        <w:rPr>
          <w:rFonts w:ascii="Times New Roman" w:hAnsi="Times New Roman"/>
          <w:sz w:val="26"/>
          <w:szCs w:val="26"/>
        </w:rPr>
        <w:t xml:space="preserve"> отдельные законодател</w:t>
      </w:r>
      <w:r>
        <w:rPr>
          <w:rFonts w:ascii="Times New Roman" w:hAnsi="Times New Roman"/>
          <w:sz w:val="26"/>
          <w:szCs w:val="26"/>
        </w:rPr>
        <w:t>ьные акты Российской Федерации»</w:t>
      </w:r>
      <w:r w:rsidR="00B310A7" w:rsidRPr="00DE2787">
        <w:rPr>
          <w:rFonts w:ascii="Times New Roman" w:hAnsi="Times New Roman" w:cs="Times New Roman"/>
          <w:sz w:val="26"/>
          <w:szCs w:val="26"/>
        </w:rPr>
        <w:t xml:space="preserve">, </w:t>
      </w:r>
      <w:r w:rsidR="00B310A7" w:rsidRPr="00E564E9">
        <w:rPr>
          <w:rFonts w:ascii="Times New Roman" w:hAnsi="Times New Roman" w:cs="Times New Roman"/>
          <w:sz w:val="26"/>
          <w:szCs w:val="26"/>
        </w:rPr>
        <w:t xml:space="preserve">Уставом </w:t>
      </w:r>
      <w:proofErr w:type="spellStart"/>
      <w:r w:rsidR="00B310A7" w:rsidRPr="00E564E9">
        <w:rPr>
          <w:rFonts w:ascii="Times New Roman" w:hAnsi="Times New Roman" w:cs="Times New Roman"/>
          <w:sz w:val="26"/>
          <w:szCs w:val="26"/>
        </w:rPr>
        <w:t>Баженовского</w:t>
      </w:r>
      <w:proofErr w:type="spellEnd"/>
      <w:r w:rsidR="00B310A7" w:rsidRPr="00E564E9">
        <w:rPr>
          <w:rFonts w:ascii="Times New Roman" w:hAnsi="Times New Roman" w:cs="Times New Roman"/>
          <w:sz w:val="26"/>
          <w:szCs w:val="26"/>
        </w:rPr>
        <w:t xml:space="preserve"> сельского поселения, Дума муниципального образования </w:t>
      </w:r>
      <w:proofErr w:type="spellStart"/>
      <w:r w:rsidR="00B310A7" w:rsidRPr="00E564E9">
        <w:rPr>
          <w:rFonts w:ascii="Times New Roman" w:hAnsi="Times New Roman" w:cs="Times New Roman"/>
          <w:sz w:val="26"/>
          <w:szCs w:val="26"/>
        </w:rPr>
        <w:t>Баженовское</w:t>
      </w:r>
      <w:proofErr w:type="spellEnd"/>
      <w:r w:rsidR="00B310A7" w:rsidRPr="00E564E9">
        <w:rPr>
          <w:rFonts w:ascii="Times New Roman" w:hAnsi="Times New Roman" w:cs="Times New Roman"/>
          <w:sz w:val="26"/>
          <w:szCs w:val="26"/>
        </w:rPr>
        <w:t xml:space="preserve"> сельское поселение </w:t>
      </w:r>
      <w:proofErr w:type="spellStart"/>
      <w:r w:rsidR="00B310A7" w:rsidRPr="00E564E9">
        <w:rPr>
          <w:rFonts w:ascii="Times New Roman" w:hAnsi="Times New Roman" w:cs="Times New Roman"/>
          <w:sz w:val="26"/>
          <w:szCs w:val="26"/>
        </w:rPr>
        <w:t>Байкаловского</w:t>
      </w:r>
      <w:proofErr w:type="spellEnd"/>
      <w:r w:rsidR="00B310A7" w:rsidRPr="00E564E9">
        <w:rPr>
          <w:rFonts w:ascii="Times New Roman" w:hAnsi="Times New Roman" w:cs="Times New Roman"/>
          <w:sz w:val="26"/>
          <w:szCs w:val="26"/>
        </w:rPr>
        <w:t xml:space="preserve"> муниципального района Свердловской области  </w:t>
      </w:r>
    </w:p>
    <w:p w:rsidR="00DE2787" w:rsidRPr="00DE2787" w:rsidRDefault="00B310A7" w:rsidP="00DE2787">
      <w:pPr>
        <w:pStyle w:val="Default"/>
        <w:ind w:firstLine="567"/>
        <w:jc w:val="both"/>
        <w:rPr>
          <w:rFonts w:ascii="Times New Roman" w:hAnsi="Times New Roman"/>
          <w:b/>
          <w:sz w:val="26"/>
          <w:szCs w:val="26"/>
        </w:rPr>
      </w:pPr>
      <w:r w:rsidRPr="00E564E9">
        <w:rPr>
          <w:rFonts w:ascii="Times New Roman" w:hAnsi="Times New Roman"/>
          <w:b/>
          <w:sz w:val="26"/>
          <w:szCs w:val="26"/>
        </w:rPr>
        <w:t>РЕШИЛА:</w:t>
      </w:r>
    </w:p>
    <w:p w:rsidR="00B310A7" w:rsidRPr="00B310A7" w:rsidRDefault="00B310A7" w:rsidP="00B310A7">
      <w:pPr>
        <w:ind w:firstLine="567"/>
        <w:jc w:val="both"/>
        <w:rPr>
          <w:rFonts w:ascii="Times New Roman" w:hAnsi="Times New Roman"/>
          <w:sz w:val="26"/>
          <w:szCs w:val="26"/>
          <w:shd w:val="clear" w:color="auto" w:fill="FFFFFF"/>
          <w:lang w:val="ru-RU"/>
        </w:rPr>
      </w:pPr>
      <w:r>
        <w:rPr>
          <w:rFonts w:ascii="Times New Roman" w:hAnsi="Times New Roman"/>
          <w:sz w:val="26"/>
          <w:szCs w:val="26"/>
          <w:shd w:val="clear" w:color="auto" w:fill="FFFFFF"/>
          <w:lang w:val="ru-RU"/>
        </w:rPr>
        <w:t xml:space="preserve">1. </w:t>
      </w:r>
      <w:r w:rsidR="00141E7A" w:rsidRPr="00B310A7">
        <w:rPr>
          <w:rFonts w:ascii="Times New Roman" w:hAnsi="Times New Roman"/>
          <w:sz w:val="26"/>
          <w:szCs w:val="26"/>
          <w:shd w:val="clear" w:color="auto" w:fill="FFFFFF"/>
          <w:lang w:val="ru-RU"/>
        </w:rPr>
        <w:t>Утвердить П</w:t>
      </w:r>
      <w:r w:rsidR="00B06594" w:rsidRPr="00B310A7">
        <w:rPr>
          <w:rFonts w:ascii="Times New Roman" w:hAnsi="Times New Roman"/>
          <w:sz w:val="26"/>
          <w:szCs w:val="26"/>
          <w:shd w:val="clear" w:color="auto" w:fill="FFFFFF"/>
          <w:lang w:val="ru-RU"/>
        </w:rPr>
        <w:t xml:space="preserve">оложение </w:t>
      </w:r>
      <w:r w:rsidR="00B06594" w:rsidRPr="00B310A7">
        <w:rPr>
          <w:rFonts w:ascii="Times New Roman" w:eastAsia="Times New Roman" w:hAnsi="Times New Roman"/>
          <w:color w:val="000000"/>
          <w:sz w:val="26"/>
          <w:szCs w:val="26"/>
          <w:shd w:val="clear" w:color="auto" w:fill="FFFFFF"/>
          <w:lang w:val="ru-RU" w:eastAsia="ru-RU"/>
        </w:rPr>
        <w:t>о муниципальном контр</w:t>
      </w:r>
      <w:r w:rsidRPr="00B310A7">
        <w:rPr>
          <w:rFonts w:ascii="Times New Roman" w:eastAsia="Times New Roman" w:hAnsi="Times New Roman"/>
          <w:color w:val="000000"/>
          <w:sz w:val="26"/>
          <w:szCs w:val="26"/>
          <w:shd w:val="clear" w:color="auto" w:fill="FFFFFF"/>
          <w:lang w:val="ru-RU" w:eastAsia="ru-RU"/>
        </w:rPr>
        <w:t>оле на автомобильном транспорте</w:t>
      </w:r>
      <w:r w:rsidR="00B06594" w:rsidRPr="00B310A7">
        <w:rPr>
          <w:rFonts w:ascii="Times New Roman" w:eastAsia="Times New Roman" w:hAnsi="Times New Roman"/>
          <w:color w:val="000000"/>
          <w:sz w:val="26"/>
          <w:szCs w:val="26"/>
          <w:shd w:val="clear" w:color="auto" w:fill="FFFFFF"/>
          <w:lang w:val="ru-RU" w:eastAsia="ru-RU"/>
        </w:rPr>
        <w:t xml:space="preserve"> и в дорожном хозяйстве на территории </w:t>
      </w:r>
      <w:r w:rsidRPr="00B310A7">
        <w:rPr>
          <w:rFonts w:ascii="Times New Roman" w:eastAsia="Times New Roman" w:hAnsi="Times New Roman"/>
          <w:color w:val="000000"/>
          <w:sz w:val="26"/>
          <w:szCs w:val="26"/>
          <w:shd w:val="clear" w:color="auto" w:fill="FFFFFF"/>
          <w:lang w:val="ru-RU" w:eastAsia="ru-RU"/>
        </w:rPr>
        <w:t xml:space="preserve">на территории муниципального образования </w:t>
      </w:r>
      <w:proofErr w:type="spellStart"/>
      <w:r w:rsidRPr="00B310A7">
        <w:rPr>
          <w:rFonts w:ascii="Times New Roman" w:eastAsia="Times New Roman" w:hAnsi="Times New Roman"/>
          <w:color w:val="000000"/>
          <w:sz w:val="26"/>
          <w:szCs w:val="26"/>
          <w:shd w:val="clear" w:color="auto" w:fill="FFFFFF"/>
          <w:lang w:val="ru-RU" w:eastAsia="ru-RU"/>
        </w:rPr>
        <w:t>Баженовское</w:t>
      </w:r>
      <w:proofErr w:type="spellEnd"/>
      <w:r w:rsidRPr="00B310A7">
        <w:rPr>
          <w:rFonts w:ascii="Times New Roman" w:eastAsia="Times New Roman" w:hAnsi="Times New Roman"/>
          <w:color w:val="000000"/>
          <w:sz w:val="26"/>
          <w:szCs w:val="26"/>
          <w:shd w:val="clear" w:color="auto" w:fill="FFFFFF"/>
          <w:lang w:val="ru-RU" w:eastAsia="ru-RU"/>
        </w:rPr>
        <w:t xml:space="preserve"> сельское поселение  (</w:t>
      </w:r>
      <w:r w:rsidR="00B06594" w:rsidRPr="00B310A7">
        <w:rPr>
          <w:rFonts w:ascii="Times New Roman" w:hAnsi="Times New Roman"/>
          <w:sz w:val="26"/>
          <w:szCs w:val="26"/>
          <w:shd w:val="clear" w:color="auto" w:fill="FFFFFF"/>
          <w:lang w:val="ru-RU"/>
        </w:rPr>
        <w:t xml:space="preserve">приложение </w:t>
      </w:r>
      <w:r w:rsidR="00C85C8C" w:rsidRPr="00B310A7">
        <w:rPr>
          <w:rFonts w:ascii="Times New Roman" w:hAnsi="Times New Roman"/>
          <w:sz w:val="26"/>
          <w:szCs w:val="26"/>
          <w:shd w:val="clear" w:color="auto" w:fill="FFFFFF"/>
          <w:lang w:val="ru-RU"/>
        </w:rPr>
        <w:t xml:space="preserve">№ </w:t>
      </w:r>
      <w:r w:rsidR="00B06594" w:rsidRPr="00B310A7">
        <w:rPr>
          <w:rFonts w:ascii="Times New Roman" w:hAnsi="Times New Roman"/>
          <w:sz w:val="26"/>
          <w:szCs w:val="26"/>
          <w:shd w:val="clear" w:color="auto" w:fill="FFFFFF"/>
          <w:lang w:val="ru-RU"/>
        </w:rPr>
        <w:t>1).</w:t>
      </w:r>
    </w:p>
    <w:p w:rsidR="00B310A7" w:rsidRPr="00B310A7" w:rsidRDefault="00B310A7" w:rsidP="00B310A7">
      <w:pPr>
        <w:ind w:firstLine="567"/>
        <w:jc w:val="both"/>
        <w:rPr>
          <w:rFonts w:ascii="Times New Roman" w:hAnsi="Times New Roman"/>
          <w:sz w:val="26"/>
          <w:szCs w:val="26"/>
          <w:lang w:val="ru-RU"/>
        </w:rPr>
      </w:pPr>
      <w:r>
        <w:rPr>
          <w:rFonts w:ascii="Times New Roman" w:hAnsi="Times New Roman"/>
          <w:sz w:val="26"/>
          <w:szCs w:val="26"/>
          <w:lang w:val="ru-RU"/>
        </w:rPr>
        <w:t xml:space="preserve">2. </w:t>
      </w:r>
      <w:r w:rsidRPr="00B310A7">
        <w:rPr>
          <w:rFonts w:ascii="Times New Roman" w:hAnsi="Times New Roman"/>
          <w:sz w:val="26"/>
          <w:szCs w:val="26"/>
          <w:lang w:val="ru-RU"/>
        </w:rPr>
        <w:t xml:space="preserve">Утвердить перечень индикаторов риска нарушения обязательных требований в сфере муниципального контроля на автомобильном транспорте и в дорожном хозяйстве на территории муниципального образования </w:t>
      </w:r>
      <w:proofErr w:type="spellStart"/>
      <w:r w:rsidRPr="00B310A7">
        <w:rPr>
          <w:rFonts w:ascii="Times New Roman" w:hAnsi="Times New Roman"/>
          <w:sz w:val="26"/>
          <w:szCs w:val="26"/>
          <w:lang w:val="ru-RU"/>
        </w:rPr>
        <w:t>Баженовское</w:t>
      </w:r>
      <w:proofErr w:type="spellEnd"/>
      <w:r w:rsidRPr="00B310A7">
        <w:rPr>
          <w:rFonts w:ascii="Times New Roman" w:hAnsi="Times New Roman"/>
          <w:sz w:val="26"/>
          <w:szCs w:val="26"/>
          <w:lang w:val="ru-RU"/>
        </w:rPr>
        <w:t xml:space="preserve"> сельское поселение (приложение № 2).</w:t>
      </w:r>
    </w:p>
    <w:p w:rsidR="00B310A7" w:rsidRPr="00B310A7" w:rsidRDefault="00B310A7" w:rsidP="00B310A7">
      <w:pPr>
        <w:ind w:firstLine="567"/>
        <w:jc w:val="both"/>
        <w:rPr>
          <w:rFonts w:ascii="Times New Roman" w:hAnsi="Times New Roman"/>
          <w:sz w:val="26"/>
          <w:szCs w:val="26"/>
          <w:lang w:val="ru-RU"/>
        </w:rPr>
      </w:pPr>
      <w:r>
        <w:rPr>
          <w:rFonts w:ascii="Times New Roman" w:hAnsi="Times New Roman"/>
          <w:sz w:val="26"/>
          <w:szCs w:val="26"/>
          <w:lang w:val="ru-RU"/>
        </w:rPr>
        <w:t xml:space="preserve">3. </w:t>
      </w:r>
      <w:r w:rsidRPr="00B310A7">
        <w:rPr>
          <w:rFonts w:ascii="Times New Roman" w:hAnsi="Times New Roman"/>
          <w:sz w:val="26"/>
          <w:szCs w:val="26"/>
          <w:lang w:val="ru-RU"/>
        </w:rPr>
        <w:t xml:space="preserve">Утвердить ключевые и индикативные показатели муниципального контроля на автомобильном транспорте и в дорожном хозяйстве на территории муниципального образования </w:t>
      </w:r>
      <w:proofErr w:type="spellStart"/>
      <w:r w:rsidRPr="00B310A7">
        <w:rPr>
          <w:rFonts w:ascii="Times New Roman" w:hAnsi="Times New Roman"/>
          <w:sz w:val="26"/>
          <w:szCs w:val="26"/>
          <w:lang w:val="ru-RU"/>
        </w:rPr>
        <w:t>Баженовское</w:t>
      </w:r>
      <w:proofErr w:type="spellEnd"/>
      <w:r w:rsidRPr="00B310A7">
        <w:rPr>
          <w:rFonts w:ascii="Times New Roman" w:hAnsi="Times New Roman"/>
          <w:sz w:val="26"/>
          <w:szCs w:val="26"/>
          <w:lang w:val="ru-RU"/>
        </w:rPr>
        <w:t xml:space="preserve"> сельское поселение (приложение № 3).</w:t>
      </w:r>
    </w:p>
    <w:p w:rsidR="00B310A7" w:rsidRDefault="00B310A7" w:rsidP="00B310A7">
      <w:pPr>
        <w:pStyle w:val="Default"/>
        <w:ind w:firstLine="567"/>
        <w:jc w:val="both"/>
        <w:rPr>
          <w:rFonts w:ascii="Times New Roman" w:hAnsi="Times New Roman" w:cs="Times New Roman"/>
          <w:sz w:val="26"/>
          <w:szCs w:val="26"/>
        </w:rPr>
      </w:pPr>
      <w:r>
        <w:rPr>
          <w:rFonts w:ascii="Times New Roman" w:hAnsi="Times New Roman" w:cs="Times New Roman"/>
          <w:sz w:val="26"/>
          <w:szCs w:val="26"/>
        </w:rPr>
        <w:t xml:space="preserve">4. </w:t>
      </w:r>
      <w:r w:rsidR="00CB093A" w:rsidRPr="00B310A7">
        <w:rPr>
          <w:rFonts w:ascii="Times New Roman" w:hAnsi="Times New Roman" w:cs="Times New Roman"/>
          <w:sz w:val="26"/>
          <w:szCs w:val="26"/>
        </w:rPr>
        <w:t>Признать утративш</w:t>
      </w:r>
      <w:r w:rsidR="00373CE1" w:rsidRPr="00B310A7">
        <w:rPr>
          <w:rFonts w:ascii="Times New Roman" w:hAnsi="Times New Roman" w:cs="Times New Roman"/>
          <w:sz w:val="26"/>
          <w:szCs w:val="26"/>
        </w:rPr>
        <w:t>ими силу следующие решения Думы</w:t>
      </w:r>
      <w:r w:rsidRPr="00B310A7">
        <w:rPr>
          <w:rFonts w:ascii="Times New Roman" w:hAnsi="Times New Roman" w:cs="Times New Roman"/>
          <w:sz w:val="26"/>
          <w:szCs w:val="26"/>
        </w:rPr>
        <w:t xml:space="preserve"> муниципального образования </w:t>
      </w:r>
      <w:proofErr w:type="spellStart"/>
      <w:r w:rsidRPr="00B310A7">
        <w:rPr>
          <w:rFonts w:ascii="Times New Roman" w:hAnsi="Times New Roman" w:cs="Times New Roman"/>
          <w:sz w:val="26"/>
          <w:szCs w:val="26"/>
        </w:rPr>
        <w:t>Баженовское</w:t>
      </w:r>
      <w:proofErr w:type="spellEnd"/>
      <w:r w:rsidRPr="00B310A7">
        <w:rPr>
          <w:rFonts w:ascii="Times New Roman" w:hAnsi="Times New Roman" w:cs="Times New Roman"/>
          <w:sz w:val="26"/>
          <w:szCs w:val="26"/>
        </w:rPr>
        <w:t xml:space="preserve"> сельское поселение </w:t>
      </w:r>
      <w:proofErr w:type="spellStart"/>
      <w:r w:rsidRPr="00B310A7">
        <w:rPr>
          <w:rFonts w:ascii="Times New Roman" w:hAnsi="Times New Roman" w:cs="Times New Roman"/>
          <w:sz w:val="26"/>
          <w:szCs w:val="26"/>
        </w:rPr>
        <w:t>Байкаловского</w:t>
      </w:r>
      <w:proofErr w:type="spellEnd"/>
      <w:r w:rsidRPr="00B310A7">
        <w:rPr>
          <w:rFonts w:ascii="Times New Roman" w:hAnsi="Times New Roman" w:cs="Times New Roman"/>
          <w:sz w:val="26"/>
          <w:szCs w:val="26"/>
        </w:rPr>
        <w:t xml:space="preserve"> муниципального района Свердловской области:  </w:t>
      </w:r>
    </w:p>
    <w:p w:rsidR="00DE2787" w:rsidRDefault="00DE2787" w:rsidP="00DE2787">
      <w:pPr>
        <w:pStyle w:val="Default"/>
        <w:ind w:firstLine="567"/>
        <w:jc w:val="both"/>
        <w:rPr>
          <w:rFonts w:eastAsia="Calibri"/>
          <w:sz w:val="26"/>
          <w:szCs w:val="26"/>
        </w:rPr>
      </w:pPr>
      <w:r>
        <w:rPr>
          <w:rFonts w:ascii="Times New Roman" w:hAnsi="Times New Roman" w:cs="Times New Roman"/>
          <w:sz w:val="26"/>
          <w:szCs w:val="26"/>
        </w:rPr>
        <w:t>-</w:t>
      </w:r>
      <w:r w:rsidRPr="00DE2787">
        <w:rPr>
          <w:sz w:val="26"/>
          <w:szCs w:val="26"/>
        </w:rPr>
        <w:t xml:space="preserve"> </w:t>
      </w:r>
      <w:r>
        <w:rPr>
          <w:sz w:val="26"/>
          <w:szCs w:val="26"/>
        </w:rPr>
        <w:t xml:space="preserve">от 31.08.2021 года № 198 «Положение о муниципальном </w:t>
      </w:r>
      <w:r>
        <w:rPr>
          <w:rFonts w:eastAsia="Calibri"/>
          <w:sz w:val="26"/>
          <w:szCs w:val="26"/>
        </w:rPr>
        <w:t xml:space="preserve">контроле на автомобильном транспорте и в дорожном хозяйстве на территории муниципального образования </w:t>
      </w:r>
      <w:proofErr w:type="spellStart"/>
      <w:r>
        <w:rPr>
          <w:rFonts w:eastAsia="Calibri"/>
          <w:sz w:val="26"/>
          <w:szCs w:val="26"/>
        </w:rPr>
        <w:t>Баженовское</w:t>
      </w:r>
      <w:proofErr w:type="spellEnd"/>
      <w:r>
        <w:rPr>
          <w:rFonts w:eastAsia="Calibri"/>
          <w:sz w:val="26"/>
          <w:szCs w:val="26"/>
        </w:rPr>
        <w:t xml:space="preserve"> сельское поселение»;</w:t>
      </w:r>
    </w:p>
    <w:p w:rsidR="00CB093A" w:rsidRPr="00DE2787" w:rsidRDefault="00DE2787" w:rsidP="00DE2787">
      <w:pPr>
        <w:ind w:firstLine="567"/>
        <w:jc w:val="both"/>
        <w:rPr>
          <w:rFonts w:ascii="Times New Roman" w:hAnsi="Times New Roman"/>
          <w:lang w:val="ru-RU"/>
        </w:rPr>
      </w:pPr>
      <w:r w:rsidRPr="00DE2787">
        <w:rPr>
          <w:rFonts w:ascii="Times New Roman" w:eastAsia="Calibri" w:hAnsi="Times New Roman"/>
          <w:sz w:val="26"/>
          <w:szCs w:val="26"/>
          <w:lang w:val="ru-RU"/>
        </w:rPr>
        <w:lastRenderedPageBreak/>
        <w:t xml:space="preserve">- от 28.02.2022 № 230 </w:t>
      </w:r>
      <w:r>
        <w:rPr>
          <w:rFonts w:ascii="Times New Roman" w:eastAsia="Calibri" w:hAnsi="Times New Roman"/>
          <w:sz w:val="26"/>
          <w:szCs w:val="26"/>
          <w:lang w:val="ru-RU"/>
        </w:rPr>
        <w:t>«</w:t>
      </w:r>
      <w:r w:rsidRPr="00DE2787">
        <w:rPr>
          <w:rFonts w:ascii="Times New Roman" w:hAnsi="Times New Roman"/>
          <w:sz w:val="26"/>
          <w:szCs w:val="26"/>
          <w:lang w:val="ru-RU"/>
        </w:rPr>
        <w:t xml:space="preserve">О внесении изменений в Положение </w:t>
      </w:r>
      <w:r w:rsidRPr="00DE2787">
        <w:rPr>
          <w:rFonts w:ascii="Times New Roman" w:hAnsi="Times New Roman"/>
          <w:color w:val="000000"/>
          <w:sz w:val="26"/>
          <w:szCs w:val="26"/>
          <w:lang w:val="ru-RU"/>
        </w:rPr>
        <w:t xml:space="preserve">о муниципальном </w:t>
      </w:r>
      <w:r w:rsidRPr="00DE2787">
        <w:rPr>
          <w:rFonts w:ascii="Times New Roman" w:eastAsia="Calibri" w:hAnsi="Times New Roman"/>
          <w:color w:val="000000"/>
          <w:sz w:val="26"/>
          <w:szCs w:val="26"/>
          <w:lang w:val="ru-RU"/>
        </w:rPr>
        <w:t>контроле на автомобильном транспорте и в дорожном хозяйстве</w:t>
      </w:r>
      <w:r w:rsidRPr="00DE2787">
        <w:rPr>
          <w:rFonts w:ascii="Times New Roman" w:eastAsia="Calibri" w:hAnsi="Times New Roman"/>
          <w:sz w:val="26"/>
          <w:szCs w:val="26"/>
          <w:lang w:val="ru-RU"/>
        </w:rPr>
        <w:t xml:space="preserve"> </w:t>
      </w:r>
      <w:r w:rsidRPr="00DE2787">
        <w:rPr>
          <w:rFonts w:ascii="Times New Roman" w:eastAsia="Calibri" w:hAnsi="Times New Roman"/>
          <w:color w:val="000000"/>
          <w:sz w:val="26"/>
          <w:szCs w:val="26"/>
          <w:lang w:val="ru-RU"/>
        </w:rPr>
        <w:t xml:space="preserve">на территории муниципального образования </w:t>
      </w:r>
      <w:proofErr w:type="spellStart"/>
      <w:r w:rsidRPr="00DE2787">
        <w:rPr>
          <w:rFonts w:ascii="Times New Roman" w:eastAsia="Calibri" w:hAnsi="Times New Roman"/>
          <w:color w:val="000000"/>
          <w:sz w:val="26"/>
          <w:szCs w:val="26"/>
          <w:lang w:val="ru-RU"/>
        </w:rPr>
        <w:t>Баженовское</w:t>
      </w:r>
      <w:proofErr w:type="spellEnd"/>
      <w:r w:rsidRPr="00DE2787">
        <w:rPr>
          <w:rFonts w:ascii="Times New Roman" w:eastAsia="Calibri" w:hAnsi="Times New Roman"/>
          <w:color w:val="000000"/>
          <w:sz w:val="26"/>
          <w:szCs w:val="26"/>
          <w:lang w:val="ru-RU"/>
        </w:rPr>
        <w:t xml:space="preserve"> сельское поселение</w:t>
      </w:r>
      <w:r w:rsidRPr="00DE2787">
        <w:rPr>
          <w:rFonts w:ascii="Times New Roman" w:hAnsi="Times New Roman"/>
          <w:i/>
          <w:sz w:val="26"/>
          <w:szCs w:val="26"/>
          <w:lang w:val="ru-RU"/>
        </w:rPr>
        <w:t xml:space="preserve">, </w:t>
      </w:r>
      <w:r w:rsidRPr="00DE2787">
        <w:rPr>
          <w:rFonts w:ascii="Times New Roman" w:hAnsi="Times New Roman"/>
          <w:sz w:val="26"/>
          <w:szCs w:val="26"/>
          <w:lang w:val="ru-RU"/>
        </w:rPr>
        <w:t>утвержденное</w:t>
      </w:r>
      <w:r w:rsidRPr="00DE2787">
        <w:rPr>
          <w:rFonts w:ascii="Times New Roman" w:hAnsi="Times New Roman"/>
          <w:i/>
          <w:sz w:val="26"/>
          <w:szCs w:val="26"/>
          <w:lang w:val="ru-RU"/>
        </w:rPr>
        <w:t xml:space="preserve"> </w:t>
      </w:r>
      <w:r w:rsidRPr="00DE2787">
        <w:rPr>
          <w:rFonts w:ascii="Times New Roman" w:hAnsi="Times New Roman"/>
          <w:sz w:val="26"/>
          <w:szCs w:val="26"/>
          <w:lang w:val="ru-RU"/>
        </w:rPr>
        <w:t xml:space="preserve">Решением Думы муниципального образования </w:t>
      </w:r>
      <w:proofErr w:type="spellStart"/>
      <w:r w:rsidRPr="00DE2787">
        <w:rPr>
          <w:rFonts w:ascii="Times New Roman" w:hAnsi="Times New Roman"/>
          <w:sz w:val="26"/>
          <w:szCs w:val="26"/>
          <w:lang w:val="ru-RU"/>
        </w:rPr>
        <w:t>Баженовское</w:t>
      </w:r>
      <w:proofErr w:type="spellEnd"/>
      <w:r w:rsidRPr="00DE2787">
        <w:rPr>
          <w:rFonts w:ascii="Times New Roman" w:hAnsi="Times New Roman"/>
          <w:sz w:val="26"/>
          <w:szCs w:val="26"/>
          <w:lang w:val="ru-RU"/>
        </w:rPr>
        <w:t xml:space="preserve"> сельское поселение </w:t>
      </w:r>
      <w:proofErr w:type="spellStart"/>
      <w:r w:rsidRPr="00DE2787">
        <w:rPr>
          <w:rFonts w:ascii="Times New Roman" w:hAnsi="Times New Roman"/>
          <w:sz w:val="26"/>
          <w:szCs w:val="26"/>
          <w:lang w:val="ru-RU"/>
        </w:rPr>
        <w:t>Байкаловского</w:t>
      </w:r>
      <w:proofErr w:type="spellEnd"/>
      <w:r w:rsidRPr="00DE2787">
        <w:rPr>
          <w:rFonts w:ascii="Times New Roman" w:hAnsi="Times New Roman"/>
          <w:sz w:val="26"/>
          <w:szCs w:val="26"/>
          <w:lang w:val="ru-RU"/>
        </w:rPr>
        <w:t xml:space="preserve"> муниципального района Свердловской области</w:t>
      </w:r>
      <w:r w:rsidRPr="00DE2787">
        <w:rPr>
          <w:rFonts w:ascii="Times New Roman" w:hAnsi="Times New Roman"/>
          <w:i/>
          <w:sz w:val="26"/>
          <w:szCs w:val="26"/>
          <w:lang w:val="ru-RU"/>
        </w:rPr>
        <w:t xml:space="preserve"> </w:t>
      </w:r>
      <w:r w:rsidRPr="00DE2787">
        <w:rPr>
          <w:rFonts w:ascii="Times New Roman" w:hAnsi="Times New Roman"/>
          <w:sz w:val="26"/>
          <w:szCs w:val="26"/>
          <w:lang w:val="ru-RU"/>
        </w:rPr>
        <w:t>от 31.08.2021 года № 198</w:t>
      </w:r>
      <w:r>
        <w:rPr>
          <w:rFonts w:ascii="Times New Roman" w:hAnsi="Times New Roman"/>
          <w:sz w:val="26"/>
          <w:szCs w:val="26"/>
          <w:lang w:val="ru-RU"/>
        </w:rPr>
        <w:t>».</w:t>
      </w:r>
      <w:r w:rsidRPr="00DE2787">
        <w:rPr>
          <w:rFonts w:ascii="Times New Roman" w:hAnsi="Times New Roman"/>
          <w:sz w:val="26"/>
          <w:szCs w:val="26"/>
          <w:lang w:val="ru-RU"/>
        </w:rPr>
        <w:t xml:space="preserve"> </w:t>
      </w:r>
    </w:p>
    <w:p w:rsidR="0066435E" w:rsidRPr="00B310A7" w:rsidRDefault="00B310A7" w:rsidP="00B310A7">
      <w:pPr>
        <w:pStyle w:val="Default"/>
        <w:ind w:firstLine="567"/>
        <w:jc w:val="both"/>
        <w:rPr>
          <w:rFonts w:ascii="Times New Roman" w:hAnsi="Times New Roman" w:cs="Times New Roman"/>
          <w:sz w:val="26"/>
          <w:szCs w:val="26"/>
        </w:rPr>
      </w:pPr>
      <w:r>
        <w:rPr>
          <w:rFonts w:ascii="Times New Roman" w:hAnsi="Times New Roman" w:cs="Times New Roman"/>
          <w:sz w:val="26"/>
          <w:szCs w:val="26"/>
        </w:rPr>
        <w:t xml:space="preserve">5. </w:t>
      </w:r>
      <w:proofErr w:type="gramStart"/>
      <w:r w:rsidR="0066435E" w:rsidRPr="00B310A7">
        <w:rPr>
          <w:rFonts w:ascii="Times New Roman" w:hAnsi="Times New Roman" w:cs="Times New Roman"/>
          <w:sz w:val="26"/>
          <w:szCs w:val="26"/>
        </w:rPr>
        <w:t xml:space="preserve">Настоящее решение вступает в силу со дня размещения на официальном сайте Думы </w:t>
      </w:r>
      <w:r w:rsidRPr="00B310A7">
        <w:rPr>
          <w:rFonts w:ascii="Times New Roman" w:hAnsi="Times New Roman" w:cs="Times New Roman"/>
          <w:sz w:val="26"/>
          <w:szCs w:val="26"/>
        </w:rPr>
        <w:t xml:space="preserve">муниципального образования </w:t>
      </w:r>
      <w:proofErr w:type="spellStart"/>
      <w:r w:rsidRPr="00B310A7">
        <w:rPr>
          <w:rFonts w:ascii="Times New Roman" w:hAnsi="Times New Roman" w:cs="Times New Roman"/>
          <w:sz w:val="26"/>
          <w:szCs w:val="26"/>
        </w:rPr>
        <w:t>Баженовское</w:t>
      </w:r>
      <w:proofErr w:type="spellEnd"/>
      <w:r w:rsidRPr="00B310A7">
        <w:rPr>
          <w:rFonts w:ascii="Times New Roman" w:hAnsi="Times New Roman" w:cs="Times New Roman"/>
          <w:sz w:val="26"/>
          <w:szCs w:val="26"/>
        </w:rPr>
        <w:t xml:space="preserve"> сельское поселение </w:t>
      </w:r>
      <w:proofErr w:type="spellStart"/>
      <w:r w:rsidRPr="00B310A7">
        <w:rPr>
          <w:rFonts w:ascii="Times New Roman" w:hAnsi="Times New Roman" w:cs="Times New Roman"/>
          <w:sz w:val="26"/>
          <w:szCs w:val="26"/>
        </w:rPr>
        <w:t>Байкаловского</w:t>
      </w:r>
      <w:proofErr w:type="spellEnd"/>
      <w:r w:rsidRPr="00B310A7">
        <w:rPr>
          <w:rFonts w:ascii="Times New Roman" w:hAnsi="Times New Roman" w:cs="Times New Roman"/>
          <w:sz w:val="26"/>
          <w:szCs w:val="26"/>
        </w:rPr>
        <w:t xml:space="preserve"> муниципального района Свердловской области</w:t>
      </w:r>
      <w:r w:rsidR="0066435E" w:rsidRPr="00B310A7">
        <w:rPr>
          <w:rFonts w:ascii="Times New Roman" w:hAnsi="Times New Roman" w:cs="Times New Roman"/>
          <w:sz w:val="26"/>
          <w:szCs w:val="26"/>
        </w:rPr>
        <w:t xml:space="preserve">, </w:t>
      </w:r>
      <w:r w:rsidR="008E2691" w:rsidRPr="00B310A7">
        <w:rPr>
          <w:rFonts w:ascii="Times New Roman" w:hAnsi="Times New Roman" w:cs="Times New Roman"/>
          <w:sz w:val="26"/>
          <w:szCs w:val="26"/>
        </w:rPr>
        <w:t>за исключением п. 139</w:t>
      </w:r>
      <w:r w:rsidR="0066435E" w:rsidRPr="00B310A7">
        <w:rPr>
          <w:rFonts w:ascii="Times New Roman" w:hAnsi="Times New Roman" w:cs="Times New Roman"/>
          <w:sz w:val="26"/>
          <w:szCs w:val="26"/>
        </w:rPr>
        <w:t xml:space="preserve"> Положения о </w:t>
      </w:r>
      <w:r w:rsidR="00C116D6" w:rsidRPr="00B310A7">
        <w:rPr>
          <w:rFonts w:ascii="Times New Roman" w:hAnsi="Times New Roman" w:cs="Times New Roman"/>
          <w:sz w:val="26"/>
          <w:szCs w:val="26"/>
        </w:rPr>
        <w:t>муниципальном контр</w:t>
      </w:r>
      <w:r w:rsidRPr="00B310A7">
        <w:rPr>
          <w:rFonts w:ascii="Times New Roman" w:hAnsi="Times New Roman" w:cs="Times New Roman"/>
          <w:sz w:val="26"/>
          <w:szCs w:val="26"/>
        </w:rPr>
        <w:t>оле на автомобильном транспорте</w:t>
      </w:r>
      <w:r w:rsidR="00C116D6" w:rsidRPr="00B310A7">
        <w:rPr>
          <w:rFonts w:ascii="Times New Roman" w:hAnsi="Times New Roman" w:cs="Times New Roman"/>
          <w:sz w:val="26"/>
          <w:szCs w:val="26"/>
        </w:rPr>
        <w:t xml:space="preserve"> и в дорожном хозяйстве на территории муниципального </w:t>
      </w:r>
      <w:r w:rsidRPr="00B310A7">
        <w:rPr>
          <w:rFonts w:ascii="Times New Roman" w:eastAsia="Times New Roman" w:hAnsi="Times New Roman" w:cs="Times New Roman"/>
          <w:sz w:val="26"/>
          <w:szCs w:val="26"/>
          <w:shd w:val="clear" w:color="auto" w:fill="FFFFFF"/>
          <w:lang w:eastAsia="ru-RU"/>
        </w:rPr>
        <w:t xml:space="preserve">образования </w:t>
      </w:r>
      <w:proofErr w:type="spellStart"/>
      <w:r w:rsidRPr="00B310A7">
        <w:rPr>
          <w:rFonts w:ascii="Times New Roman" w:eastAsia="Times New Roman" w:hAnsi="Times New Roman" w:cs="Times New Roman"/>
          <w:sz w:val="26"/>
          <w:szCs w:val="26"/>
          <w:shd w:val="clear" w:color="auto" w:fill="FFFFFF"/>
          <w:lang w:eastAsia="ru-RU"/>
        </w:rPr>
        <w:t>Баженовское</w:t>
      </w:r>
      <w:proofErr w:type="spellEnd"/>
      <w:r w:rsidRPr="00B310A7">
        <w:rPr>
          <w:rFonts w:ascii="Times New Roman" w:eastAsia="Times New Roman" w:hAnsi="Times New Roman" w:cs="Times New Roman"/>
          <w:sz w:val="26"/>
          <w:szCs w:val="26"/>
          <w:shd w:val="clear" w:color="auto" w:fill="FFFFFF"/>
          <w:lang w:eastAsia="ru-RU"/>
        </w:rPr>
        <w:t xml:space="preserve"> сельское поселение</w:t>
      </w:r>
      <w:r w:rsidR="0066435E" w:rsidRPr="00B310A7">
        <w:rPr>
          <w:rFonts w:ascii="Times New Roman" w:hAnsi="Times New Roman" w:cs="Times New Roman"/>
          <w:sz w:val="26"/>
          <w:szCs w:val="26"/>
        </w:rPr>
        <w:t>, который вступает в силу с 01 сентября 2025 года.</w:t>
      </w:r>
      <w:proofErr w:type="gramEnd"/>
    </w:p>
    <w:p w:rsidR="00B310A7" w:rsidRPr="00B310A7" w:rsidRDefault="00B310A7" w:rsidP="00B310A7">
      <w:pPr>
        <w:pStyle w:val="a3"/>
        <w:ind w:firstLine="567"/>
        <w:jc w:val="both"/>
        <w:rPr>
          <w:rFonts w:ascii="Times New Roman" w:hAnsi="Times New Roman"/>
          <w:sz w:val="26"/>
          <w:szCs w:val="26"/>
          <w:lang w:val="ru-RU"/>
        </w:rPr>
      </w:pPr>
      <w:r>
        <w:rPr>
          <w:rFonts w:ascii="Times New Roman" w:hAnsi="Times New Roman"/>
          <w:sz w:val="26"/>
          <w:szCs w:val="26"/>
          <w:lang w:val="ru-RU"/>
        </w:rPr>
        <w:t>6</w:t>
      </w:r>
      <w:r w:rsidRPr="00B310A7">
        <w:rPr>
          <w:rFonts w:ascii="Times New Roman" w:hAnsi="Times New Roman"/>
          <w:sz w:val="26"/>
          <w:szCs w:val="26"/>
          <w:lang w:val="ru-RU"/>
        </w:rPr>
        <w:t xml:space="preserve">. </w:t>
      </w:r>
      <w:r w:rsidRPr="00B310A7">
        <w:rPr>
          <w:rFonts w:ascii="Times New Roman" w:hAnsi="Times New Roman"/>
          <w:spacing w:val="-23"/>
          <w:sz w:val="26"/>
          <w:szCs w:val="26"/>
          <w:lang w:val="ru-RU"/>
        </w:rPr>
        <w:t>О</w:t>
      </w:r>
      <w:r w:rsidRPr="00B310A7">
        <w:rPr>
          <w:rFonts w:ascii="Times New Roman" w:hAnsi="Times New Roman"/>
          <w:sz w:val="26"/>
          <w:szCs w:val="26"/>
          <w:lang w:val="ru-RU"/>
        </w:rPr>
        <w:t xml:space="preserve">публиковать настоящее решение в газете «Вести </w:t>
      </w:r>
      <w:proofErr w:type="spellStart"/>
      <w:r w:rsidRPr="00B310A7">
        <w:rPr>
          <w:rFonts w:ascii="Times New Roman" w:hAnsi="Times New Roman"/>
          <w:sz w:val="26"/>
          <w:szCs w:val="26"/>
          <w:lang w:val="ru-RU"/>
        </w:rPr>
        <w:t>Баженовского</w:t>
      </w:r>
      <w:proofErr w:type="spellEnd"/>
      <w:r w:rsidRPr="00B310A7">
        <w:rPr>
          <w:rFonts w:ascii="Times New Roman" w:hAnsi="Times New Roman"/>
          <w:sz w:val="26"/>
          <w:szCs w:val="26"/>
          <w:lang w:val="ru-RU"/>
        </w:rPr>
        <w:t xml:space="preserve"> сельского поселения» и разместить на официальных сайтах Администрации муниципального образования </w:t>
      </w:r>
      <w:proofErr w:type="spellStart"/>
      <w:r w:rsidRPr="00B310A7">
        <w:rPr>
          <w:rFonts w:ascii="Times New Roman" w:hAnsi="Times New Roman"/>
          <w:sz w:val="26"/>
          <w:szCs w:val="26"/>
          <w:lang w:val="ru-RU"/>
        </w:rPr>
        <w:t>Баженовское</w:t>
      </w:r>
      <w:proofErr w:type="spellEnd"/>
      <w:r w:rsidRPr="00B310A7">
        <w:rPr>
          <w:rFonts w:ascii="Times New Roman" w:hAnsi="Times New Roman"/>
          <w:sz w:val="26"/>
          <w:szCs w:val="26"/>
          <w:lang w:val="ru-RU"/>
        </w:rPr>
        <w:t xml:space="preserve"> сельское поселение и Думы муниципального образования </w:t>
      </w:r>
      <w:proofErr w:type="spellStart"/>
      <w:r w:rsidRPr="00B310A7">
        <w:rPr>
          <w:rFonts w:ascii="Times New Roman" w:hAnsi="Times New Roman"/>
          <w:sz w:val="26"/>
          <w:szCs w:val="26"/>
          <w:lang w:val="ru-RU"/>
        </w:rPr>
        <w:t>Баженовское</w:t>
      </w:r>
      <w:proofErr w:type="spellEnd"/>
      <w:r w:rsidRPr="00B310A7">
        <w:rPr>
          <w:rFonts w:ascii="Times New Roman" w:hAnsi="Times New Roman"/>
          <w:sz w:val="26"/>
          <w:szCs w:val="26"/>
          <w:lang w:val="ru-RU"/>
        </w:rPr>
        <w:t xml:space="preserve"> сельское поселение в сети «Интернет: </w:t>
      </w:r>
      <w:hyperlink r:id="rId10" w:history="1">
        <w:r w:rsidRPr="00B310A7">
          <w:rPr>
            <w:rFonts w:ascii="Times New Roman" w:hAnsi="Times New Roman"/>
            <w:color w:val="0000FF"/>
            <w:sz w:val="26"/>
            <w:szCs w:val="26"/>
            <w:u w:val="single"/>
          </w:rPr>
          <w:t>http</w:t>
        </w:r>
        <w:r w:rsidRPr="00B310A7">
          <w:rPr>
            <w:rFonts w:ascii="Times New Roman" w:hAnsi="Times New Roman"/>
            <w:color w:val="0000FF"/>
            <w:sz w:val="26"/>
            <w:szCs w:val="26"/>
            <w:u w:val="single"/>
            <w:lang w:val="ru-RU"/>
          </w:rPr>
          <w:t>://</w:t>
        </w:r>
        <w:proofErr w:type="spellStart"/>
        <w:r w:rsidRPr="00B310A7">
          <w:rPr>
            <w:rFonts w:ascii="Times New Roman" w:hAnsi="Times New Roman"/>
            <w:color w:val="0000FF"/>
            <w:sz w:val="26"/>
            <w:szCs w:val="26"/>
            <w:u w:val="single"/>
          </w:rPr>
          <w:t>bajenovskoe</w:t>
        </w:r>
        <w:proofErr w:type="spellEnd"/>
        <w:r w:rsidRPr="00B310A7">
          <w:rPr>
            <w:rFonts w:ascii="Times New Roman" w:hAnsi="Times New Roman"/>
            <w:color w:val="0000FF"/>
            <w:sz w:val="26"/>
            <w:szCs w:val="26"/>
            <w:u w:val="single"/>
            <w:lang w:val="ru-RU"/>
          </w:rPr>
          <w:t>.</w:t>
        </w:r>
        <w:proofErr w:type="spellStart"/>
        <w:r w:rsidRPr="00B310A7">
          <w:rPr>
            <w:rFonts w:ascii="Times New Roman" w:hAnsi="Times New Roman"/>
            <w:color w:val="0000FF"/>
            <w:sz w:val="26"/>
            <w:szCs w:val="26"/>
            <w:u w:val="single"/>
          </w:rPr>
          <w:t>ru</w:t>
        </w:r>
        <w:proofErr w:type="spellEnd"/>
        <w:r w:rsidRPr="00B310A7">
          <w:rPr>
            <w:rFonts w:ascii="Times New Roman" w:hAnsi="Times New Roman"/>
            <w:color w:val="0000FF"/>
            <w:sz w:val="26"/>
            <w:szCs w:val="26"/>
            <w:u w:val="single"/>
            <w:lang w:val="ru-RU"/>
          </w:rPr>
          <w:t>/</w:t>
        </w:r>
      </w:hyperlink>
      <w:r w:rsidRPr="00B310A7">
        <w:rPr>
          <w:rFonts w:ascii="Times New Roman" w:hAnsi="Times New Roman"/>
          <w:sz w:val="26"/>
          <w:szCs w:val="26"/>
          <w:lang w:val="ru-RU"/>
        </w:rPr>
        <w:t>.</w:t>
      </w:r>
    </w:p>
    <w:p w:rsidR="00B310A7" w:rsidRPr="00B310A7" w:rsidRDefault="00B310A7" w:rsidP="00B310A7">
      <w:pPr>
        <w:pStyle w:val="a3"/>
        <w:ind w:firstLine="567"/>
        <w:jc w:val="both"/>
        <w:rPr>
          <w:rFonts w:ascii="Times New Roman" w:hAnsi="Times New Roman"/>
          <w:sz w:val="26"/>
          <w:szCs w:val="26"/>
          <w:lang w:val="ru-RU"/>
        </w:rPr>
      </w:pPr>
      <w:r>
        <w:rPr>
          <w:rFonts w:ascii="Times New Roman" w:hAnsi="Times New Roman"/>
          <w:sz w:val="26"/>
          <w:szCs w:val="26"/>
          <w:lang w:val="ru-RU"/>
        </w:rPr>
        <w:t>7</w:t>
      </w:r>
      <w:r w:rsidRPr="00B310A7">
        <w:rPr>
          <w:rFonts w:ascii="Times New Roman" w:hAnsi="Times New Roman"/>
          <w:sz w:val="26"/>
          <w:szCs w:val="26"/>
          <w:lang w:val="ru-RU"/>
        </w:rPr>
        <w:t xml:space="preserve">. Настоящее Решение вступает в силу с момента опубликования. </w:t>
      </w:r>
    </w:p>
    <w:p w:rsidR="00B310A7" w:rsidRPr="00B310A7" w:rsidRDefault="00B310A7" w:rsidP="00B310A7">
      <w:pPr>
        <w:pStyle w:val="a3"/>
        <w:ind w:firstLine="567"/>
        <w:jc w:val="both"/>
        <w:rPr>
          <w:rFonts w:ascii="Times New Roman" w:hAnsi="Times New Roman"/>
          <w:color w:val="000000"/>
          <w:sz w:val="26"/>
          <w:szCs w:val="26"/>
          <w:lang w:val="ru-RU"/>
        </w:rPr>
      </w:pPr>
      <w:r>
        <w:rPr>
          <w:rFonts w:ascii="Times New Roman" w:hAnsi="Times New Roman"/>
          <w:color w:val="000000"/>
          <w:sz w:val="26"/>
          <w:szCs w:val="26"/>
          <w:lang w:val="ru-RU"/>
        </w:rPr>
        <w:t>8</w:t>
      </w:r>
      <w:r w:rsidRPr="00B310A7">
        <w:rPr>
          <w:rFonts w:ascii="Times New Roman" w:hAnsi="Times New Roman"/>
          <w:color w:val="000000"/>
          <w:sz w:val="26"/>
          <w:szCs w:val="26"/>
          <w:lang w:val="ru-RU"/>
        </w:rPr>
        <w:t>.</w:t>
      </w:r>
      <w:proofErr w:type="gramStart"/>
      <w:r w:rsidRPr="00B310A7">
        <w:rPr>
          <w:rFonts w:ascii="Times New Roman" w:hAnsi="Times New Roman"/>
          <w:color w:val="000000"/>
          <w:sz w:val="26"/>
          <w:szCs w:val="26"/>
          <w:lang w:val="ru-RU"/>
        </w:rPr>
        <w:t>Контроль за</w:t>
      </w:r>
      <w:proofErr w:type="gramEnd"/>
      <w:r w:rsidRPr="00B310A7">
        <w:rPr>
          <w:rFonts w:ascii="Times New Roman" w:hAnsi="Times New Roman"/>
          <w:color w:val="000000"/>
          <w:sz w:val="26"/>
          <w:szCs w:val="26"/>
          <w:lang w:val="ru-RU"/>
        </w:rPr>
        <w:t xml:space="preserve"> исполнением настоящего Решения возложить на постоянную комиссию по соблюдению законности и вопросам местного самоуправления.</w:t>
      </w:r>
    </w:p>
    <w:p w:rsidR="00B310A7" w:rsidRPr="00B310A7" w:rsidRDefault="00B310A7" w:rsidP="00B310A7">
      <w:pPr>
        <w:pStyle w:val="a3"/>
        <w:ind w:firstLine="567"/>
        <w:jc w:val="both"/>
        <w:rPr>
          <w:sz w:val="26"/>
          <w:szCs w:val="26"/>
          <w:lang w:val="ru-RU"/>
        </w:rPr>
      </w:pPr>
    </w:p>
    <w:p w:rsidR="00B310A7" w:rsidRPr="00B310A7" w:rsidRDefault="00B310A7" w:rsidP="00B310A7">
      <w:pPr>
        <w:ind w:firstLine="567"/>
        <w:jc w:val="both"/>
        <w:rPr>
          <w:szCs w:val="26"/>
          <w:lang w:val="ru-RU"/>
        </w:rPr>
      </w:pPr>
    </w:p>
    <w:p w:rsidR="00B310A7" w:rsidRPr="00B310A7" w:rsidRDefault="00B310A7" w:rsidP="00B310A7">
      <w:pPr>
        <w:ind w:firstLine="567"/>
        <w:jc w:val="both"/>
        <w:rPr>
          <w:szCs w:val="26"/>
          <w:lang w:val="ru-RU"/>
        </w:rPr>
      </w:pP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Председатель Думы </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муниципального образования </w:t>
      </w:r>
    </w:p>
    <w:p w:rsidR="00B310A7" w:rsidRPr="00DE2787" w:rsidRDefault="00B310A7" w:rsidP="00B310A7">
      <w:pPr>
        <w:jc w:val="both"/>
        <w:rPr>
          <w:rFonts w:ascii="Times New Roman" w:hAnsi="Times New Roman"/>
          <w:sz w:val="26"/>
          <w:szCs w:val="26"/>
          <w:lang w:val="ru-RU"/>
        </w:rPr>
      </w:pPr>
      <w:proofErr w:type="spellStart"/>
      <w:r w:rsidRPr="00DE2787">
        <w:rPr>
          <w:rFonts w:ascii="Times New Roman" w:hAnsi="Times New Roman"/>
          <w:sz w:val="26"/>
          <w:szCs w:val="26"/>
          <w:lang w:val="ru-RU"/>
        </w:rPr>
        <w:t>Баженовское</w:t>
      </w:r>
      <w:proofErr w:type="spellEnd"/>
      <w:r w:rsidRPr="00DE2787">
        <w:rPr>
          <w:rFonts w:ascii="Times New Roman" w:hAnsi="Times New Roman"/>
          <w:sz w:val="26"/>
          <w:szCs w:val="26"/>
          <w:lang w:val="ru-RU"/>
        </w:rPr>
        <w:t xml:space="preserve"> сельское поселение</w:t>
      </w:r>
    </w:p>
    <w:p w:rsidR="00B310A7" w:rsidRPr="00DE2787" w:rsidRDefault="00B310A7" w:rsidP="00B310A7">
      <w:pPr>
        <w:jc w:val="both"/>
        <w:rPr>
          <w:rFonts w:ascii="Times New Roman" w:hAnsi="Times New Roman"/>
          <w:sz w:val="26"/>
          <w:szCs w:val="26"/>
          <w:lang w:val="ru-RU"/>
        </w:rPr>
      </w:pPr>
      <w:proofErr w:type="spellStart"/>
      <w:r w:rsidRPr="00DE2787">
        <w:rPr>
          <w:rFonts w:ascii="Times New Roman" w:hAnsi="Times New Roman"/>
          <w:sz w:val="26"/>
          <w:szCs w:val="26"/>
          <w:lang w:val="ru-RU"/>
        </w:rPr>
        <w:t>Байкаловского</w:t>
      </w:r>
      <w:proofErr w:type="spellEnd"/>
      <w:r w:rsidRPr="00DE2787">
        <w:rPr>
          <w:rFonts w:ascii="Times New Roman" w:hAnsi="Times New Roman"/>
          <w:sz w:val="26"/>
          <w:szCs w:val="26"/>
          <w:lang w:val="ru-RU"/>
        </w:rPr>
        <w:t xml:space="preserve"> муниципального района             </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Свердловской области                                                                                 Л.Г. Глухих </w:t>
      </w:r>
    </w:p>
    <w:p w:rsidR="00B310A7" w:rsidRPr="00DE2787" w:rsidRDefault="00B310A7" w:rsidP="00B310A7">
      <w:pPr>
        <w:ind w:firstLine="567"/>
        <w:jc w:val="both"/>
        <w:rPr>
          <w:rFonts w:ascii="Times New Roman" w:hAnsi="Times New Roman"/>
          <w:sz w:val="26"/>
          <w:szCs w:val="26"/>
          <w:lang w:val="ru-RU"/>
        </w:rPr>
      </w:pP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Глава муниципального образования</w:t>
      </w:r>
    </w:p>
    <w:p w:rsidR="00B310A7" w:rsidRPr="00DE2787" w:rsidRDefault="00B310A7" w:rsidP="00B310A7">
      <w:pPr>
        <w:jc w:val="both"/>
        <w:rPr>
          <w:rFonts w:ascii="Times New Roman" w:hAnsi="Times New Roman"/>
          <w:sz w:val="26"/>
          <w:szCs w:val="26"/>
          <w:lang w:val="ru-RU"/>
        </w:rPr>
      </w:pPr>
      <w:proofErr w:type="spellStart"/>
      <w:r w:rsidRPr="00DE2787">
        <w:rPr>
          <w:rFonts w:ascii="Times New Roman" w:hAnsi="Times New Roman"/>
          <w:sz w:val="26"/>
          <w:szCs w:val="26"/>
          <w:lang w:val="ru-RU"/>
        </w:rPr>
        <w:t>Баженовское</w:t>
      </w:r>
      <w:proofErr w:type="spellEnd"/>
      <w:r w:rsidRPr="00DE2787">
        <w:rPr>
          <w:rFonts w:ascii="Times New Roman" w:hAnsi="Times New Roman"/>
          <w:sz w:val="26"/>
          <w:szCs w:val="26"/>
          <w:lang w:val="ru-RU"/>
        </w:rPr>
        <w:t xml:space="preserve"> сельское поселение           </w:t>
      </w:r>
    </w:p>
    <w:p w:rsidR="00B310A7" w:rsidRPr="00DE2787" w:rsidRDefault="00B310A7" w:rsidP="00B310A7">
      <w:pPr>
        <w:jc w:val="both"/>
        <w:rPr>
          <w:rFonts w:ascii="Times New Roman" w:hAnsi="Times New Roman"/>
          <w:sz w:val="26"/>
          <w:szCs w:val="26"/>
          <w:lang w:val="ru-RU"/>
        </w:rPr>
      </w:pPr>
      <w:proofErr w:type="spellStart"/>
      <w:r w:rsidRPr="00DE2787">
        <w:rPr>
          <w:rFonts w:ascii="Times New Roman" w:hAnsi="Times New Roman"/>
          <w:sz w:val="26"/>
          <w:szCs w:val="26"/>
          <w:lang w:val="ru-RU"/>
        </w:rPr>
        <w:t>Байкаловского</w:t>
      </w:r>
      <w:proofErr w:type="spellEnd"/>
      <w:r w:rsidRPr="00DE2787">
        <w:rPr>
          <w:rFonts w:ascii="Times New Roman" w:hAnsi="Times New Roman"/>
          <w:sz w:val="26"/>
          <w:szCs w:val="26"/>
          <w:lang w:val="ru-RU"/>
        </w:rPr>
        <w:t xml:space="preserve"> муниципального района</w:t>
      </w:r>
    </w:p>
    <w:p w:rsidR="00B310A7" w:rsidRPr="00DE2787" w:rsidRDefault="00B310A7" w:rsidP="00B310A7">
      <w:pPr>
        <w:jc w:val="both"/>
        <w:rPr>
          <w:rFonts w:ascii="Times New Roman" w:hAnsi="Times New Roman"/>
          <w:sz w:val="26"/>
          <w:szCs w:val="26"/>
          <w:lang w:val="ru-RU"/>
        </w:rPr>
      </w:pPr>
      <w:r w:rsidRPr="00DE2787">
        <w:rPr>
          <w:rFonts w:ascii="Times New Roman" w:hAnsi="Times New Roman"/>
          <w:sz w:val="26"/>
          <w:szCs w:val="26"/>
          <w:lang w:val="ru-RU"/>
        </w:rPr>
        <w:t xml:space="preserve">Свердловской области                                                                                 С.М. Спирин             </w:t>
      </w:r>
    </w:p>
    <w:p w:rsidR="00B310A7" w:rsidRPr="00DE2787" w:rsidRDefault="00B310A7" w:rsidP="00B310A7">
      <w:pPr>
        <w:ind w:firstLine="567"/>
        <w:jc w:val="both"/>
        <w:rPr>
          <w:rFonts w:ascii="Times New Roman" w:hAnsi="Times New Roman"/>
          <w:sz w:val="26"/>
          <w:szCs w:val="26"/>
          <w:lang w:val="ru-RU"/>
        </w:rPr>
      </w:pPr>
    </w:p>
    <w:p w:rsidR="00B310A7" w:rsidRPr="00DE2787" w:rsidRDefault="00B310A7" w:rsidP="00B310A7">
      <w:pPr>
        <w:ind w:firstLine="567"/>
        <w:jc w:val="both"/>
        <w:rPr>
          <w:sz w:val="26"/>
          <w:szCs w:val="26"/>
          <w:lang w:val="ru-RU"/>
        </w:rPr>
      </w:pPr>
      <w:r w:rsidRPr="00DE2787">
        <w:rPr>
          <w:sz w:val="26"/>
          <w:szCs w:val="26"/>
          <w:lang w:val="ru-RU"/>
        </w:rPr>
        <w:t xml:space="preserve">                                                                        </w:t>
      </w:r>
    </w:p>
    <w:p w:rsidR="00B310A7" w:rsidRPr="00DE2787" w:rsidRDefault="00B310A7" w:rsidP="00B310A7">
      <w:pPr>
        <w:spacing w:after="200" w:line="276" w:lineRule="auto"/>
        <w:ind w:firstLine="567"/>
        <w:jc w:val="both"/>
        <w:rPr>
          <w:rFonts w:eastAsiaTheme="minorHAnsi"/>
          <w:sz w:val="26"/>
          <w:szCs w:val="26"/>
          <w:lang w:val="ru-RU"/>
        </w:rPr>
      </w:pPr>
    </w:p>
    <w:p w:rsidR="00D45FB8" w:rsidRPr="000346B0" w:rsidRDefault="00D45FB8">
      <w:pPr>
        <w:pStyle w:val="Standard"/>
        <w:ind w:left="5812"/>
        <w:rPr>
          <w:rFonts w:cs="Liberation Serif"/>
          <w:color w:val="000000"/>
          <w:lang w:val="ru-RU"/>
        </w:rPr>
      </w:pPr>
    </w:p>
    <w:p w:rsidR="002D0816" w:rsidRPr="000346B0" w:rsidRDefault="002D0816" w:rsidP="001671CA">
      <w:pPr>
        <w:widowControl w:val="0"/>
        <w:suppressAutoHyphens/>
        <w:autoSpaceDE w:val="0"/>
        <w:autoSpaceDN w:val="0"/>
        <w:ind w:firstLine="6237"/>
        <w:textAlignment w:val="baseline"/>
        <w:rPr>
          <w:rFonts w:ascii="Times New Roman" w:eastAsia="Calibri" w:hAnsi="Times New Roman"/>
          <w:lang w:val="ru-RU" w:bidi="ar-SA"/>
        </w:rPr>
      </w:pPr>
    </w:p>
    <w:p w:rsidR="002D0816" w:rsidRPr="000346B0" w:rsidRDefault="002D0816" w:rsidP="001671CA">
      <w:pPr>
        <w:widowControl w:val="0"/>
        <w:suppressAutoHyphens/>
        <w:autoSpaceDE w:val="0"/>
        <w:autoSpaceDN w:val="0"/>
        <w:ind w:firstLine="6237"/>
        <w:textAlignment w:val="baseline"/>
        <w:rPr>
          <w:rFonts w:ascii="Times New Roman" w:eastAsia="Calibri" w:hAnsi="Times New Roman"/>
          <w:lang w:val="ru-RU" w:bidi="ar-SA"/>
        </w:rPr>
      </w:pPr>
    </w:p>
    <w:p w:rsidR="002D0816" w:rsidRPr="000346B0" w:rsidRDefault="002D0816"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1671CA">
      <w:pPr>
        <w:widowControl w:val="0"/>
        <w:suppressAutoHyphens/>
        <w:autoSpaceDE w:val="0"/>
        <w:autoSpaceDN w:val="0"/>
        <w:ind w:firstLine="6237"/>
        <w:textAlignment w:val="baseline"/>
        <w:rPr>
          <w:rFonts w:ascii="Times New Roman" w:eastAsia="Calibri" w:hAnsi="Times New Roman"/>
          <w:lang w:val="ru-RU" w:bidi="ar-SA"/>
        </w:rPr>
      </w:pPr>
    </w:p>
    <w:p w:rsidR="0036521E" w:rsidRPr="000346B0" w:rsidRDefault="0036521E" w:rsidP="008E2691">
      <w:pPr>
        <w:widowControl w:val="0"/>
        <w:suppressAutoHyphens/>
        <w:autoSpaceDE w:val="0"/>
        <w:autoSpaceDN w:val="0"/>
        <w:textAlignment w:val="baseline"/>
        <w:rPr>
          <w:rFonts w:ascii="Times New Roman" w:eastAsia="Calibri" w:hAnsi="Times New Roman"/>
          <w:lang w:val="ru-RU" w:bidi="ar-SA"/>
        </w:rPr>
      </w:pPr>
    </w:p>
    <w:p w:rsidR="00373CE1" w:rsidRDefault="00373CE1" w:rsidP="001671CA">
      <w:pPr>
        <w:widowControl w:val="0"/>
        <w:suppressAutoHyphens/>
        <w:autoSpaceDE w:val="0"/>
        <w:autoSpaceDN w:val="0"/>
        <w:ind w:firstLine="6237"/>
        <w:textAlignment w:val="baseline"/>
        <w:rPr>
          <w:rFonts w:ascii="Times New Roman" w:eastAsia="Calibri" w:hAnsi="Times New Roman"/>
          <w:lang w:val="ru-RU" w:bidi="ar-SA"/>
        </w:rPr>
      </w:pPr>
    </w:p>
    <w:p w:rsidR="00B310A7"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Pr>
          <w:rFonts w:ascii="Times New Roman" w:eastAsia="Times New Roman" w:hAnsi="Times New Roman" w:cs="Times New Roman"/>
          <w:color w:val="000000"/>
          <w:sz w:val="26"/>
          <w:szCs w:val="26"/>
          <w:lang w:bidi="ar-SA"/>
        </w:rPr>
        <w:lastRenderedPageBreak/>
        <w:t xml:space="preserve">Приложение № 1 </w:t>
      </w:r>
    </w:p>
    <w:p w:rsidR="00DE2787" w:rsidRDefault="00DE2787" w:rsidP="00B310A7">
      <w:pPr>
        <w:pStyle w:val="11"/>
        <w:autoSpaceDE w:val="0"/>
        <w:ind w:firstLine="709"/>
        <w:jc w:val="right"/>
        <w:rPr>
          <w:rFonts w:ascii="Times New Roman" w:eastAsia="Times New Roman" w:hAnsi="Times New Roman" w:cs="Times New Roman"/>
          <w:color w:val="000000"/>
          <w:sz w:val="26"/>
          <w:szCs w:val="26"/>
          <w:lang w:bidi="ar-SA"/>
        </w:rPr>
      </w:pP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о:</w:t>
      </w:r>
      <w:r w:rsidRPr="003E1CD1">
        <w:rPr>
          <w:rFonts w:ascii="Times New Roman" w:eastAsia="Times New Roman" w:hAnsi="Times New Roman" w:cs="Times New Roman"/>
          <w:color w:val="000000"/>
          <w:sz w:val="26"/>
          <w:szCs w:val="26"/>
          <w:lang w:bidi="ar-SA"/>
        </w:rPr>
        <w:t xml:space="preserve"> </w:t>
      </w: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B310A7" w:rsidRPr="003E1CD1"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Баженовское</w:t>
      </w:r>
      <w:proofErr w:type="spellEnd"/>
      <w:r w:rsidRPr="003E1CD1">
        <w:rPr>
          <w:rFonts w:ascii="Times New Roman" w:eastAsia="Times New Roman" w:hAnsi="Times New Roman" w:cs="Times New Roman"/>
          <w:color w:val="000000"/>
          <w:sz w:val="26"/>
          <w:szCs w:val="26"/>
          <w:lang w:bidi="ar-SA"/>
        </w:rPr>
        <w:t xml:space="preserve"> сельское поселение</w:t>
      </w:r>
    </w:p>
    <w:p w:rsidR="00B310A7" w:rsidRDefault="00B310A7" w:rsidP="00B310A7">
      <w:pPr>
        <w:pStyle w:val="11"/>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Байкаловского</w:t>
      </w:r>
      <w:proofErr w:type="spellEnd"/>
      <w:r w:rsidRPr="003E1CD1">
        <w:rPr>
          <w:rFonts w:ascii="Times New Roman" w:eastAsia="Times New Roman" w:hAnsi="Times New Roman" w:cs="Times New Roman"/>
          <w:color w:val="000000"/>
          <w:sz w:val="26"/>
          <w:szCs w:val="26"/>
          <w:lang w:bidi="ar-SA"/>
        </w:rPr>
        <w:t xml:space="preserve"> муниципального района </w:t>
      </w:r>
    </w:p>
    <w:p w:rsidR="00B310A7" w:rsidRDefault="00B310A7" w:rsidP="00B310A7">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B310A7" w:rsidRPr="003E1CD1" w:rsidRDefault="00B310A7" w:rsidP="00B310A7">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от «___»____________ 2025</w:t>
      </w:r>
    </w:p>
    <w:p w:rsidR="00B310A7" w:rsidRDefault="00B310A7" w:rsidP="00B310A7">
      <w:pPr>
        <w:pStyle w:val="11"/>
        <w:autoSpaceDE w:val="0"/>
        <w:ind w:firstLine="709"/>
        <w:jc w:val="both"/>
        <w:rPr>
          <w:rFonts w:ascii="Times New Roman" w:eastAsia="Calibri" w:hAnsi="Times New Roman" w:cs="Times New Roman"/>
          <w:color w:val="000000"/>
          <w:sz w:val="26"/>
          <w:szCs w:val="26"/>
          <w:lang w:eastAsia="en-US"/>
        </w:rPr>
      </w:pPr>
    </w:p>
    <w:p w:rsidR="00D45FB8" w:rsidRPr="000346B0" w:rsidRDefault="00D45FB8">
      <w:pPr>
        <w:widowControl w:val="0"/>
        <w:shd w:val="clear" w:color="auto" w:fill="FFFFFF"/>
        <w:autoSpaceDE w:val="0"/>
        <w:jc w:val="center"/>
        <w:rPr>
          <w:rFonts w:ascii="Liberation Serif" w:eastAsia="Times New Roman" w:hAnsi="Liberation Serif" w:cs="Calibri"/>
          <w:b/>
          <w:color w:val="000000"/>
          <w:lang w:val="ru-RU" w:eastAsia="ru-RU"/>
        </w:rPr>
      </w:pPr>
    </w:p>
    <w:p w:rsidR="00E02582" w:rsidRPr="000346B0" w:rsidRDefault="00E02582">
      <w:pPr>
        <w:widowControl w:val="0"/>
        <w:shd w:val="clear" w:color="auto" w:fill="FFFFFF"/>
        <w:autoSpaceDE w:val="0"/>
        <w:jc w:val="center"/>
        <w:rPr>
          <w:rFonts w:ascii="Liberation Serif" w:eastAsia="Times New Roman" w:hAnsi="Liberation Serif" w:cs="Calibri"/>
          <w:b/>
          <w:color w:val="000000"/>
          <w:lang w:val="ru-RU" w:eastAsia="ru-RU"/>
        </w:rPr>
      </w:pPr>
    </w:p>
    <w:p w:rsidR="00D45FB8" w:rsidRPr="000346B0" w:rsidRDefault="00B06594">
      <w:pPr>
        <w:widowControl w:val="0"/>
        <w:shd w:val="clear" w:color="auto" w:fill="FFFFFF"/>
        <w:autoSpaceDE w:val="0"/>
        <w:jc w:val="center"/>
        <w:rPr>
          <w:rFonts w:ascii="Times New Roman" w:eastAsia="Times New Roman" w:hAnsi="Times New Roman"/>
          <w:b/>
          <w:color w:val="000000"/>
          <w:lang w:val="ru-RU" w:eastAsia="ru-RU"/>
        </w:rPr>
      </w:pPr>
      <w:r w:rsidRPr="000346B0">
        <w:rPr>
          <w:rFonts w:ascii="Times New Roman" w:eastAsia="Times New Roman" w:hAnsi="Times New Roman"/>
          <w:b/>
          <w:color w:val="000000"/>
          <w:lang w:val="ru-RU" w:eastAsia="ru-RU"/>
        </w:rPr>
        <w:t>ПОЛОЖЕНИЕ</w:t>
      </w:r>
    </w:p>
    <w:p w:rsidR="00D45FB8" w:rsidRPr="000346B0" w:rsidRDefault="00B06594">
      <w:pPr>
        <w:widowControl w:val="0"/>
        <w:shd w:val="clear" w:color="auto" w:fill="FFFFFF"/>
        <w:autoSpaceDE w:val="0"/>
        <w:jc w:val="center"/>
        <w:rPr>
          <w:rFonts w:ascii="Times New Roman" w:eastAsia="Times New Roman" w:hAnsi="Times New Roman"/>
          <w:b/>
          <w:color w:val="000000"/>
          <w:lang w:val="ru-RU" w:eastAsia="ru-RU"/>
        </w:rPr>
      </w:pPr>
      <w:r w:rsidRPr="000346B0">
        <w:rPr>
          <w:rFonts w:ascii="Times New Roman" w:eastAsia="Times New Roman" w:hAnsi="Times New Roman"/>
          <w:b/>
          <w:color w:val="000000"/>
          <w:lang w:val="ru-RU" w:eastAsia="ru-RU"/>
        </w:rPr>
        <w:t>о муниципальном контр</w:t>
      </w:r>
      <w:r w:rsidR="00B310A7">
        <w:rPr>
          <w:rFonts w:ascii="Times New Roman" w:eastAsia="Times New Roman" w:hAnsi="Times New Roman"/>
          <w:b/>
          <w:color w:val="000000"/>
          <w:lang w:val="ru-RU" w:eastAsia="ru-RU"/>
        </w:rPr>
        <w:t>оле на автомобильном транспорте</w:t>
      </w:r>
      <w:r w:rsidRPr="000346B0">
        <w:rPr>
          <w:rFonts w:ascii="Times New Roman" w:eastAsia="Times New Roman" w:hAnsi="Times New Roman"/>
          <w:b/>
          <w:color w:val="000000"/>
          <w:lang w:val="ru-RU" w:eastAsia="ru-RU"/>
        </w:rPr>
        <w:t xml:space="preserve"> и в дорожном хозяйстве на территории </w:t>
      </w:r>
      <w:r w:rsidR="001D38FF" w:rsidRPr="000346B0">
        <w:rPr>
          <w:rFonts w:ascii="Times New Roman" w:eastAsia="Times New Roman" w:hAnsi="Times New Roman"/>
          <w:b/>
          <w:color w:val="000000"/>
          <w:lang w:val="ru-RU" w:eastAsia="ru-RU"/>
        </w:rPr>
        <w:t xml:space="preserve">муниципального </w:t>
      </w:r>
      <w:r w:rsidR="00B310A7">
        <w:rPr>
          <w:rFonts w:ascii="Times New Roman" w:eastAsia="Times New Roman" w:hAnsi="Times New Roman"/>
          <w:b/>
          <w:color w:val="000000"/>
          <w:lang w:val="ru-RU" w:eastAsia="ru-RU"/>
        </w:rPr>
        <w:t xml:space="preserve">образования </w:t>
      </w:r>
      <w:proofErr w:type="spellStart"/>
      <w:r w:rsidR="00B310A7">
        <w:rPr>
          <w:rFonts w:ascii="Times New Roman" w:eastAsia="Times New Roman" w:hAnsi="Times New Roman"/>
          <w:b/>
          <w:color w:val="000000"/>
          <w:lang w:val="ru-RU" w:eastAsia="ru-RU"/>
        </w:rPr>
        <w:t>Баженовское</w:t>
      </w:r>
      <w:proofErr w:type="spellEnd"/>
      <w:r w:rsidR="00B310A7">
        <w:rPr>
          <w:rFonts w:ascii="Times New Roman" w:eastAsia="Times New Roman" w:hAnsi="Times New Roman"/>
          <w:b/>
          <w:color w:val="000000"/>
          <w:lang w:val="ru-RU" w:eastAsia="ru-RU"/>
        </w:rPr>
        <w:t xml:space="preserve"> сельское поселение</w:t>
      </w:r>
    </w:p>
    <w:p w:rsidR="00D45FB8" w:rsidRPr="000346B0" w:rsidRDefault="00D45FB8">
      <w:pPr>
        <w:widowControl w:val="0"/>
        <w:shd w:val="clear" w:color="auto" w:fill="FFFFFF"/>
        <w:autoSpaceDE w:val="0"/>
        <w:jc w:val="center"/>
        <w:rPr>
          <w:rFonts w:ascii="Times New Roman" w:hAnsi="Times New Roman"/>
          <w:color w:val="000000"/>
          <w:lang w:val="ru-RU"/>
        </w:rPr>
      </w:pPr>
    </w:p>
    <w:p w:rsidR="00D45FB8" w:rsidRPr="000346B0" w:rsidRDefault="00B06594">
      <w:pPr>
        <w:widowControl w:val="0"/>
        <w:shd w:val="clear" w:color="auto" w:fill="FFFFFF"/>
        <w:autoSpaceDE w:val="0"/>
        <w:jc w:val="center"/>
        <w:rPr>
          <w:rFonts w:ascii="Liberation Serif" w:hAnsi="Liberation Serif"/>
          <w:color w:val="000000"/>
        </w:rPr>
      </w:pPr>
      <w:proofErr w:type="gramStart"/>
      <w:r w:rsidRPr="000346B0">
        <w:rPr>
          <w:rFonts w:ascii="Times New Roman" w:hAnsi="Times New Roman"/>
          <w:color w:val="000000"/>
        </w:rPr>
        <w:t>РАЗДЕЛ</w:t>
      </w:r>
      <w:r w:rsidRPr="000346B0">
        <w:rPr>
          <w:rFonts w:ascii="Liberation Serif" w:hAnsi="Liberation Serif"/>
          <w:color w:val="000000"/>
        </w:rPr>
        <w:t xml:space="preserve"> 1</w:t>
      </w:r>
      <w:r w:rsidR="00235D91" w:rsidRPr="000346B0">
        <w:rPr>
          <w:rFonts w:ascii="Liberation Serif" w:hAnsi="Liberation Serif"/>
          <w:color w:val="000000"/>
        </w:rPr>
        <w:t>.</w:t>
      </w:r>
      <w:proofErr w:type="gramEnd"/>
      <w:r w:rsidR="00235D91" w:rsidRPr="000346B0">
        <w:rPr>
          <w:rFonts w:ascii="Liberation Serif" w:hAnsi="Liberation Serif"/>
          <w:color w:val="000000"/>
        </w:rPr>
        <w:t xml:space="preserve"> </w:t>
      </w:r>
      <w:r w:rsidRPr="000346B0">
        <w:rPr>
          <w:rFonts w:ascii="Liberation Serif" w:hAnsi="Liberation Serif"/>
          <w:color w:val="000000"/>
        </w:rPr>
        <w:t>ОБЩИЕ ПОЛОЖЕНИЯ</w:t>
      </w:r>
    </w:p>
    <w:p w:rsidR="00D45FB8" w:rsidRPr="000346B0" w:rsidRDefault="00D45FB8">
      <w:pPr>
        <w:widowControl w:val="0"/>
        <w:shd w:val="clear" w:color="auto" w:fill="FFFFFF"/>
        <w:autoSpaceDE w:val="0"/>
        <w:jc w:val="both"/>
        <w:rPr>
          <w:rFonts w:ascii="Times New Roman" w:hAnsi="Times New Roman"/>
          <w:color w:val="000000"/>
        </w:rPr>
      </w:pP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r w:rsidRPr="000346B0">
        <w:rPr>
          <w:rFonts w:ascii="Times New Roman" w:eastAsia="Times New Roman" w:hAnsi="Times New Roman"/>
          <w:color w:val="000000"/>
          <w:lang w:val="ru-RU" w:eastAsia="ru-RU"/>
        </w:rPr>
        <w:t xml:space="preserve">Настоящее Положение определяет порядок </w:t>
      </w:r>
      <w:r w:rsidRPr="000346B0">
        <w:rPr>
          <w:rFonts w:ascii="Times New Roman" w:eastAsia="Times New Roman" w:hAnsi="Times New Roman"/>
          <w:color w:val="000000"/>
          <w:shd w:val="clear" w:color="auto" w:fill="FFFFFF"/>
          <w:lang w:val="ru-RU" w:eastAsia="ru-RU"/>
        </w:rPr>
        <w:t xml:space="preserve">организации </w:t>
      </w:r>
      <w:r w:rsidRPr="000346B0">
        <w:rPr>
          <w:rFonts w:ascii="Times New Roman" w:eastAsia="Times New Roman" w:hAnsi="Times New Roman"/>
          <w:color w:val="000000"/>
          <w:shd w:val="clear" w:color="auto" w:fill="FFFFFF"/>
          <w:lang w:val="ru-RU" w:eastAsia="ru-RU"/>
        </w:rPr>
        <w:br/>
        <w:t xml:space="preserve">и осуществления муниципального контроля на автомобильном транспорте, </w:t>
      </w:r>
      <w:r w:rsidR="00B310A7">
        <w:rPr>
          <w:rFonts w:ascii="Times New Roman" w:eastAsia="Times New Roman" w:hAnsi="Times New Roman"/>
          <w:color w:val="000000"/>
          <w:shd w:val="clear" w:color="auto" w:fill="FFFFFF"/>
          <w:lang w:val="ru-RU" w:eastAsia="ru-RU"/>
        </w:rPr>
        <w:t xml:space="preserve">и в дорожном хозяйстве </w:t>
      </w:r>
      <w:r w:rsidRPr="000346B0">
        <w:rPr>
          <w:rFonts w:ascii="Times New Roman" w:eastAsia="Times New Roman" w:hAnsi="Times New Roman"/>
          <w:color w:val="000000"/>
          <w:shd w:val="clear" w:color="auto" w:fill="FFFFFF"/>
          <w:lang w:val="ru-RU" w:eastAsia="ru-RU"/>
        </w:rPr>
        <w:t xml:space="preserve">на территории </w:t>
      </w:r>
      <w:r w:rsidR="001D38FF" w:rsidRPr="000346B0">
        <w:rPr>
          <w:rFonts w:ascii="Times New Roman" w:eastAsia="Times New Roman" w:hAnsi="Times New Roman"/>
          <w:color w:val="000000"/>
          <w:shd w:val="clear" w:color="auto" w:fill="FFFFFF"/>
          <w:lang w:val="ru-RU" w:eastAsia="ru-RU"/>
        </w:rPr>
        <w:t>муниципального</w:t>
      </w:r>
      <w:r w:rsidRPr="000346B0">
        <w:rPr>
          <w:rFonts w:ascii="Times New Roman" w:eastAsia="Times New Roman" w:hAnsi="Times New Roman"/>
          <w:color w:val="000000"/>
          <w:shd w:val="clear" w:color="auto" w:fill="FFFFFF"/>
          <w:lang w:val="ru-RU" w:eastAsia="ru-RU"/>
        </w:rPr>
        <w:t xml:space="preserve"> </w:t>
      </w:r>
      <w:r w:rsidR="00B310A7">
        <w:rPr>
          <w:rFonts w:ascii="Times New Roman" w:eastAsia="Times New Roman" w:hAnsi="Times New Roman"/>
          <w:color w:val="000000"/>
          <w:shd w:val="clear" w:color="auto" w:fill="FFFFFF"/>
          <w:lang w:val="ru-RU" w:eastAsia="ru-RU"/>
        </w:rPr>
        <w:t xml:space="preserve">образования </w:t>
      </w:r>
      <w:proofErr w:type="spellStart"/>
      <w:r w:rsidR="00B310A7">
        <w:rPr>
          <w:rFonts w:ascii="Times New Roman" w:eastAsia="Times New Roman" w:hAnsi="Times New Roman"/>
          <w:color w:val="000000"/>
          <w:shd w:val="clear" w:color="auto" w:fill="FFFFFF"/>
          <w:lang w:val="ru-RU" w:eastAsia="ru-RU"/>
        </w:rPr>
        <w:t>Баженовское</w:t>
      </w:r>
      <w:proofErr w:type="spellEnd"/>
      <w:r w:rsidR="00B310A7">
        <w:rPr>
          <w:rFonts w:ascii="Times New Roman" w:eastAsia="Times New Roman" w:hAnsi="Times New Roman"/>
          <w:color w:val="000000"/>
          <w:shd w:val="clear" w:color="auto" w:fill="FFFFFF"/>
          <w:lang w:val="ru-RU" w:eastAsia="ru-RU"/>
        </w:rPr>
        <w:t xml:space="preserve"> сельское поселение</w:t>
      </w:r>
      <w:r w:rsidRPr="000346B0">
        <w:rPr>
          <w:rFonts w:ascii="Times New Roman" w:eastAsia="Times New Roman" w:hAnsi="Times New Roman"/>
          <w:lang w:val="ru-RU" w:eastAsia="ru-RU"/>
        </w:rPr>
        <w:t xml:space="preserve"> (далее – муниципальный контроль).</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proofErr w:type="gramStart"/>
      <w:r w:rsidRPr="000346B0">
        <w:rPr>
          <w:rFonts w:ascii="Times New Roman" w:eastAsia="Times New Roman" w:hAnsi="Times New Roman"/>
          <w:lang w:val="ru-RU" w:eastAsia="ru-RU"/>
        </w:rPr>
        <w:t xml:space="preserve">Под муниципальным контролем понимается деятельность </w:t>
      </w:r>
      <w:r w:rsidRPr="000346B0">
        <w:rPr>
          <w:rFonts w:ascii="Times New Roman" w:eastAsia="Times New Roman" w:hAnsi="Times New Roman"/>
          <w:shd w:val="clear" w:color="auto" w:fill="FFFFFF"/>
          <w:lang w:val="ru-RU" w:eastAsia="ru-RU"/>
        </w:rPr>
        <w:t xml:space="preserve">администрации </w:t>
      </w:r>
      <w:r w:rsidR="001D38FF"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 </w:t>
      </w:r>
      <w:proofErr w:type="spellStart"/>
      <w:r w:rsidR="00374991">
        <w:rPr>
          <w:rFonts w:ascii="Times New Roman" w:eastAsia="Times New Roman" w:hAnsi="Times New Roman"/>
          <w:shd w:val="clear" w:color="auto" w:fill="FFFFFF"/>
          <w:lang w:val="ru-RU" w:eastAsia="ru-RU"/>
        </w:rPr>
        <w:t>Баженовское</w:t>
      </w:r>
      <w:proofErr w:type="spellEnd"/>
      <w:r w:rsidR="00374991">
        <w:rPr>
          <w:rFonts w:ascii="Times New Roman" w:eastAsia="Times New Roman" w:hAnsi="Times New Roman"/>
          <w:shd w:val="clear" w:color="auto" w:fill="FFFFFF"/>
          <w:lang w:val="ru-RU" w:eastAsia="ru-RU"/>
        </w:rPr>
        <w:t xml:space="preserve"> сельское поселение </w:t>
      </w:r>
      <w:proofErr w:type="spellStart"/>
      <w:r w:rsidR="00374991">
        <w:rPr>
          <w:rFonts w:ascii="Times New Roman" w:eastAsia="Times New Roman" w:hAnsi="Times New Roman"/>
          <w:shd w:val="clear" w:color="auto" w:fill="FFFFFF"/>
          <w:lang w:val="ru-RU" w:eastAsia="ru-RU"/>
        </w:rPr>
        <w:t>Байкаловского</w:t>
      </w:r>
      <w:proofErr w:type="spellEnd"/>
      <w:r w:rsidR="00374991">
        <w:rPr>
          <w:rFonts w:ascii="Times New Roman" w:eastAsia="Times New Roman" w:hAnsi="Times New Roman"/>
          <w:shd w:val="clear" w:color="auto" w:fill="FFFFFF"/>
          <w:lang w:val="ru-RU" w:eastAsia="ru-RU"/>
        </w:rPr>
        <w:t xml:space="preserve"> муниципального района Свердловской области</w:t>
      </w:r>
      <w:r w:rsidRPr="000346B0">
        <w:rPr>
          <w:rFonts w:ascii="Times New Roman" w:eastAsia="Times New Roman" w:hAnsi="Times New Roman"/>
          <w:shd w:val="clear" w:color="auto" w:fill="FFFFFF"/>
          <w:lang w:val="ru-RU" w:eastAsia="ru-RU"/>
        </w:rPr>
        <w:t>,</w:t>
      </w:r>
      <w:r w:rsidRPr="000346B0">
        <w:rPr>
          <w:rFonts w:ascii="Times New Roman" w:eastAsia="Times New Roman" w:hAnsi="Times New Roman"/>
          <w:lang w:val="ru-RU" w:eastAsia="ru-RU"/>
        </w:rPr>
        <w:t xml:space="preserve"> направленная на предупреждение, выявление и пресечение нарушений</w:t>
      </w:r>
      <w:r w:rsidRPr="000346B0">
        <w:rPr>
          <w:rFonts w:ascii="Times New Roman" w:hAnsi="Times New Roman"/>
          <w:lang w:val="ru-RU"/>
        </w:rPr>
        <w:t xml:space="preserve"> обязательных требований на автомобильном транспорте и в дорожном хозяйстве (далее – обязательн</w:t>
      </w:r>
      <w:r w:rsidR="00235D91" w:rsidRPr="000346B0">
        <w:rPr>
          <w:rFonts w:ascii="Times New Roman" w:hAnsi="Times New Roman"/>
          <w:lang w:val="ru-RU"/>
        </w:rPr>
        <w:t xml:space="preserve">ых требований), осуществляемая </w:t>
      </w:r>
      <w:r w:rsidRPr="000346B0">
        <w:rPr>
          <w:rFonts w:ascii="Times New Roman" w:hAnsi="Times New Roman"/>
          <w:lang w:val="ru-RU"/>
        </w:rPr>
        <w:t xml:space="preserve">в рамках полномочий </w:t>
      </w:r>
      <w:r w:rsidRPr="000346B0">
        <w:rPr>
          <w:rFonts w:ascii="Times New Roman" w:hAnsi="Times New Roman"/>
          <w:shd w:val="clear" w:color="auto" w:fill="FFFFFF"/>
          <w:lang w:val="ru-RU"/>
        </w:rPr>
        <w:t xml:space="preserve">администрации </w:t>
      </w:r>
      <w:r w:rsidR="001D38FF" w:rsidRPr="000346B0">
        <w:rPr>
          <w:rFonts w:ascii="Times New Roman" w:hAnsi="Times New Roman"/>
          <w:shd w:val="clear" w:color="auto" w:fill="FFFFFF"/>
          <w:lang w:val="ru-RU"/>
        </w:rPr>
        <w:t>муниципального</w:t>
      </w:r>
      <w:r w:rsidRPr="000346B0">
        <w:rPr>
          <w:rFonts w:ascii="Times New Roman" w:hAnsi="Times New Roman"/>
          <w:shd w:val="clear" w:color="auto" w:fill="FFFFFF"/>
          <w:lang w:val="ru-RU"/>
        </w:rPr>
        <w:t xml:space="preserve"> </w:t>
      </w:r>
      <w:r w:rsidR="00374991">
        <w:rPr>
          <w:rFonts w:ascii="Times New Roman" w:hAnsi="Times New Roman"/>
          <w:shd w:val="clear" w:color="auto" w:fill="FFFFFF"/>
          <w:lang w:val="ru-RU"/>
        </w:rPr>
        <w:t xml:space="preserve">образования </w:t>
      </w:r>
      <w:proofErr w:type="spellStart"/>
      <w:r w:rsidR="00374991">
        <w:rPr>
          <w:rFonts w:ascii="Times New Roman" w:eastAsia="Times New Roman" w:hAnsi="Times New Roman"/>
          <w:shd w:val="clear" w:color="auto" w:fill="FFFFFF"/>
          <w:lang w:val="ru-RU" w:eastAsia="ru-RU"/>
        </w:rPr>
        <w:t>Баженовское</w:t>
      </w:r>
      <w:proofErr w:type="spellEnd"/>
      <w:r w:rsidR="00374991">
        <w:rPr>
          <w:rFonts w:ascii="Times New Roman" w:eastAsia="Times New Roman" w:hAnsi="Times New Roman"/>
          <w:shd w:val="clear" w:color="auto" w:fill="FFFFFF"/>
          <w:lang w:val="ru-RU" w:eastAsia="ru-RU"/>
        </w:rPr>
        <w:t xml:space="preserve"> сельское поселение </w:t>
      </w:r>
      <w:proofErr w:type="spellStart"/>
      <w:r w:rsidR="00374991">
        <w:rPr>
          <w:rFonts w:ascii="Times New Roman" w:eastAsia="Times New Roman" w:hAnsi="Times New Roman"/>
          <w:shd w:val="clear" w:color="auto" w:fill="FFFFFF"/>
          <w:lang w:val="ru-RU" w:eastAsia="ru-RU"/>
        </w:rPr>
        <w:t>Байкаловского</w:t>
      </w:r>
      <w:proofErr w:type="spellEnd"/>
      <w:r w:rsidR="00374991">
        <w:rPr>
          <w:rFonts w:ascii="Times New Roman" w:eastAsia="Times New Roman" w:hAnsi="Times New Roman"/>
          <w:shd w:val="clear" w:color="auto" w:fill="FFFFFF"/>
          <w:lang w:val="ru-RU" w:eastAsia="ru-RU"/>
        </w:rPr>
        <w:t xml:space="preserve"> муниципального района Свердловской области</w:t>
      </w:r>
      <w:r w:rsidRPr="000346B0">
        <w:rPr>
          <w:rFonts w:ascii="Times New Roman" w:hAnsi="Times New Roman"/>
          <w:lang w:val="ru-RU"/>
        </w:rPr>
        <w:t xml:space="preserve"> по решению вопросов местного значения посредством профилактики нарушений </w:t>
      </w:r>
      <w:r w:rsidRPr="000346B0">
        <w:rPr>
          <w:rFonts w:ascii="Times New Roman" w:eastAsia="Times New Roman" w:hAnsi="Times New Roman"/>
          <w:lang w:val="ru-RU" w:eastAsia="ru-RU"/>
        </w:rPr>
        <w:t>обязательных</w:t>
      </w:r>
      <w:r w:rsidRPr="000346B0">
        <w:rPr>
          <w:rFonts w:ascii="Times New Roman" w:hAnsi="Times New Roman"/>
          <w:lang w:val="ru-RU"/>
        </w:rPr>
        <w:t xml:space="preserve"> требований</w:t>
      </w:r>
      <w:proofErr w:type="gramEnd"/>
      <w:r w:rsidRPr="000346B0">
        <w:rPr>
          <w:rFonts w:ascii="Times New Roman" w:hAnsi="Times New Roman"/>
          <w:lang w:val="ru-RU"/>
        </w:rPr>
        <w:t xml:space="preserve">, оценки соблюдения гражданами </w:t>
      </w:r>
      <w:r w:rsidRPr="000346B0">
        <w:rPr>
          <w:rFonts w:ascii="Times New Roman" w:hAnsi="Times New Roman"/>
          <w:color w:val="000000"/>
          <w:lang w:val="ru-RU"/>
        </w:rPr>
        <w:t>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r w:rsidRPr="000346B0">
        <w:rPr>
          <w:rFonts w:ascii="Times New Roman" w:eastAsia="Times New Roman" w:hAnsi="Times New Roman"/>
          <w:color w:val="000000"/>
          <w:lang w:val="ru-RU" w:eastAsia="ru-RU"/>
        </w:rPr>
        <w:t>Под дорожным</w:t>
      </w:r>
      <w:r w:rsidRPr="000346B0">
        <w:rPr>
          <w:rFonts w:ascii="Times New Roman" w:hAnsi="Times New Roman"/>
          <w:color w:val="000000"/>
          <w:lang w:val="ru-RU"/>
        </w:rPr>
        <w:t xml:space="preserve"> хозяйством понимается единый производственно-хозяйственный комплекс, включающий в себя автомобильные дороги </w:t>
      </w:r>
      <w:r w:rsidRPr="000346B0">
        <w:rPr>
          <w:rFonts w:ascii="Times New Roman" w:hAnsi="Times New Roman"/>
          <w:color w:val="000000"/>
          <w:lang w:val="ru-RU"/>
        </w:rPr>
        <w:br/>
        <w:t>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r w:rsidRPr="000346B0">
        <w:rPr>
          <w:rFonts w:ascii="Times New Roman" w:hAnsi="Times New Roman"/>
          <w:color w:val="000000"/>
          <w:lang w:val="ru-RU"/>
        </w:rP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D45FB8" w:rsidRPr="000346B0" w:rsidRDefault="001671CA" w:rsidP="005832DF">
      <w:pPr>
        <w:pStyle w:val="af2"/>
        <w:widowControl w:val="0"/>
        <w:numPr>
          <w:ilvl w:val="0"/>
          <w:numId w:val="9"/>
        </w:numPr>
        <w:shd w:val="clear" w:color="auto" w:fill="FFFFFF"/>
        <w:tabs>
          <w:tab w:val="left" w:pos="993"/>
        </w:tabs>
        <w:autoSpaceDE w:val="0"/>
        <w:ind w:left="0" w:firstLine="709"/>
        <w:jc w:val="both"/>
      </w:pPr>
      <w:r w:rsidRPr="000346B0">
        <w:rPr>
          <w:rFonts w:ascii="Times New Roman" w:hAnsi="Times New Roman"/>
          <w:color w:val="000000"/>
          <w:shd w:val="clear" w:color="auto" w:fill="FFFFFF"/>
          <w:lang w:val="ru-RU"/>
        </w:rPr>
        <w:t>жизнь</w:t>
      </w:r>
      <w:r w:rsidR="00B06594" w:rsidRPr="000346B0">
        <w:rPr>
          <w:rFonts w:ascii="Times New Roman" w:hAnsi="Times New Roman"/>
          <w:color w:val="000000"/>
          <w:shd w:val="clear" w:color="auto" w:fill="FFFFFF"/>
        </w:rPr>
        <w:t xml:space="preserve"> и </w:t>
      </w:r>
      <w:r w:rsidRPr="000346B0">
        <w:rPr>
          <w:rFonts w:ascii="Times New Roman" w:hAnsi="Times New Roman"/>
          <w:color w:val="000000"/>
          <w:shd w:val="clear" w:color="auto" w:fill="FFFFFF"/>
          <w:lang w:val="ru-RU"/>
        </w:rPr>
        <w:t>здоровье граждан</w:t>
      </w:r>
      <w:r w:rsidR="00B06594" w:rsidRPr="000346B0">
        <w:rPr>
          <w:rFonts w:ascii="Times New Roman" w:hAnsi="Times New Roman"/>
          <w:color w:val="000000"/>
          <w:shd w:val="clear" w:color="auto" w:fill="FFFFFF"/>
        </w:rPr>
        <w:t>;</w:t>
      </w:r>
    </w:p>
    <w:p w:rsidR="00D45FB8" w:rsidRPr="000346B0" w:rsidRDefault="00B06594" w:rsidP="005832DF">
      <w:pPr>
        <w:pStyle w:val="af2"/>
        <w:widowControl w:val="0"/>
        <w:numPr>
          <w:ilvl w:val="0"/>
          <w:numId w:val="9"/>
        </w:numPr>
        <w:shd w:val="clear" w:color="auto" w:fill="FFFFFF"/>
        <w:tabs>
          <w:tab w:val="left" w:pos="993"/>
        </w:tabs>
        <w:autoSpaceDE w:val="0"/>
        <w:ind w:left="0" w:firstLine="709"/>
        <w:jc w:val="both"/>
        <w:rPr>
          <w:lang w:val="ru-RU"/>
        </w:rPr>
      </w:pPr>
      <w:r w:rsidRPr="000346B0">
        <w:rPr>
          <w:rFonts w:ascii="Times New Roman" w:hAnsi="Times New Roman"/>
          <w:color w:val="000000"/>
          <w:shd w:val="clear" w:color="auto" w:fill="FFFFFF"/>
          <w:lang w:val="ru-RU"/>
        </w:rPr>
        <w:t>права, свободы и законные интересы граждан и организаций;</w:t>
      </w:r>
    </w:p>
    <w:p w:rsidR="00D45FB8" w:rsidRPr="000346B0" w:rsidRDefault="00B06594" w:rsidP="005832DF">
      <w:pPr>
        <w:pStyle w:val="af2"/>
        <w:widowControl w:val="0"/>
        <w:numPr>
          <w:ilvl w:val="0"/>
          <w:numId w:val="9"/>
        </w:numPr>
        <w:shd w:val="clear" w:color="auto" w:fill="FFFFFF"/>
        <w:tabs>
          <w:tab w:val="left" w:pos="993"/>
        </w:tabs>
        <w:autoSpaceDE w:val="0"/>
        <w:ind w:left="0" w:firstLine="709"/>
        <w:jc w:val="both"/>
        <w:rPr>
          <w:lang w:val="ru-RU"/>
        </w:rPr>
      </w:pPr>
      <w:r w:rsidRPr="000346B0">
        <w:rPr>
          <w:rFonts w:ascii="Times New Roman" w:hAnsi="Times New Roman"/>
          <w:color w:val="000000"/>
          <w:shd w:val="clear" w:color="auto" w:fill="FFFFFF"/>
          <w:lang w:val="ru-RU"/>
        </w:rPr>
        <w:t>объекты транспортной инфраструктуры, как технические сооружения и имущественные комплексы;</w:t>
      </w:r>
    </w:p>
    <w:p w:rsidR="00D45FB8" w:rsidRPr="000346B0" w:rsidRDefault="00B06594" w:rsidP="005832DF">
      <w:pPr>
        <w:pStyle w:val="af2"/>
        <w:widowControl w:val="0"/>
        <w:numPr>
          <w:ilvl w:val="0"/>
          <w:numId w:val="9"/>
        </w:numPr>
        <w:shd w:val="clear" w:color="auto" w:fill="FFFFFF"/>
        <w:tabs>
          <w:tab w:val="left" w:pos="993"/>
        </w:tabs>
        <w:autoSpaceDE w:val="0"/>
        <w:ind w:left="0" w:firstLine="709"/>
        <w:jc w:val="both"/>
        <w:rPr>
          <w:lang w:val="ru-RU"/>
        </w:rPr>
      </w:pPr>
      <w:r w:rsidRPr="000346B0">
        <w:rPr>
          <w:rFonts w:ascii="Times New Roman" w:hAnsi="Times New Roman"/>
          <w:color w:val="000000"/>
          <w:shd w:val="clear" w:color="auto" w:fill="FFFFFF"/>
          <w:lang w:val="ru-RU"/>
        </w:rPr>
        <w:t>перевозка грузов и пассажиров, как обеспечение услуг и экономическая деятельность.</w:t>
      </w:r>
    </w:p>
    <w:p w:rsidR="00D45FB8" w:rsidRPr="000346B0" w:rsidRDefault="00B06594">
      <w:pPr>
        <w:widowControl w:val="0"/>
        <w:numPr>
          <w:ilvl w:val="0"/>
          <w:numId w:val="2"/>
        </w:numPr>
        <w:shd w:val="clear" w:color="auto" w:fill="FFFFFF"/>
        <w:tabs>
          <w:tab w:val="left" w:pos="993"/>
        </w:tabs>
        <w:autoSpaceDE w:val="0"/>
        <w:ind w:left="0" w:firstLine="709"/>
        <w:jc w:val="both"/>
        <w:rPr>
          <w:lang w:val="ru-RU"/>
        </w:rPr>
      </w:pPr>
      <w:proofErr w:type="gramStart"/>
      <w:r w:rsidRPr="000346B0">
        <w:rPr>
          <w:rFonts w:ascii="Times New Roman" w:hAnsi="Times New Roman"/>
          <w:color w:val="000000"/>
          <w:lang w:val="ru-RU"/>
        </w:rPr>
        <w:t xml:space="preserve">Муниципальный контроль осуществляется в соответствии с Федеральным законом от 08.11.2007 № 257-ФЗ «Об автомобильных дорогах и о дорожной деятельности в </w:t>
      </w:r>
      <w:r w:rsidRPr="000346B0">
        <w:rPr>
          <w:rFonts w:ascii="Times New Roman" w:hAnsi="Times New Roman"/>
          <w:color w:val="000000"/>
          <w:lang w:val="ru-RU"/>
        </w:rPr>
        <w:lastRenderedPageBreak/>
        <w:t>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w:t>
      </w:r>
      <w:r w:rsidR="001671CA" w:rsidRPr="000346B0">
        <w:rPr>
          <w:rFonts w:ascii="Times New Roman" w:eastAsia="Calibri" w:hAnsi="Times New Roman"/>
          <w:lang w:val="ru-RU" w:bidi="ar-SA"/>
        </w:rPr>
        <w:t xml:space="preserve"> </w:t>
      </w:r>
      <w:r w:rsidR="001671CA" w:rsidRPr="000346B0">
        <w:rPr>
          <w:rFonts w:ascii="Times New Roman" w:hAnsi="Times New Roman"/>
          <w:color w:val="000000"/>
          <w:lang w:val="ru-RU"/>
        </w:rPr>
        <w:t>(далее - Федеральный закон № 248-ФЗ)</w:t>
      </w:r>
      <w:r w:rsidRPr="000346B0">
        <w:rPr>
          <w:rFonts w:ascii="Times New Roman" w:hAnsi="Times New Roman"/>
          <w:color w:val="000000"/>
          <w:lang w:val="ru-RU"/>
        </w:rPr>
        <w:t xml:space="preserve">, другими федеральными законами, актами Президента Российской </w:t>
      </w:r>
      <w:r w:rsidRPr="000346B0">
        <w:rPr>
          <w:rFonts w:ascii="Times New Roman" w:hAnsi="Times New Roman"/>
          <w:lang w:val="ru-RU"/>
        </w:rPr>
        <w:t>Федерации, постановлениями Правительства Российской</w:t>
      </w:r>
      <w:proofErr w:type="gramEnd"/>
      <w:r w:rsidRPr="000346B0">
        <w:rPr>
          <w:rFonts w:ascii="Times New Roman" w:hAnsi="Times New Roman"/>
          <w:lang w:val="ru-RU"/>
        </w:rPr>
        <w:t xml:space="preserve"> Федерации, настоящим Положением и иными нормативными правовыми актами администрации </w:t>
      </w:r>
      <w:r w:rsidR="001D38FF" w:rsidRPr="000346B0">
        <w:rPr>
          <w:rFonts w:ascii="Times New Roman" w:hAnsi="Times New Roman"/>
          <w:lang w:val="ru-RU"/>
        </w:rPr>
        <w:t>муниципального</w:t>
      </w:r>
      <w:r w:rsidRPr="000346B0">
        <w:rPr>
          <w:rFonts w:ascii="Times New Roman" w:hAnsi="Times New Roman"/>
          <w:lang w:val="ru-RU"/>
        </w:rPr>
        <w:t xml:space="preserve"> </w:t>
      </w:r>
      <w:r w:rsidR="00956F3A">
        <w:rPr>
          <w:rFonts w:ascii="Times New Roman" w:hAnsi="Times New Roman"/>
          <w:lang w:val="ru-RU"/>
        </w:rPr>
        <w:t xml:space="preserve">образования </w:t>
      </w:r>
      <w:proofErr w:type="spellStart"/>
      <w:r w:rsidR="00956F3A">
        <w:rPr>
          <w:rFonts w:ascii="Times New Roman" w:hAnsi="Times New Roman"/>
          <w:lang w:val="ru-RU"/>
        </w:rPr>
        <w:t>Баженовск</w:t>
      </w:r>
      <w:r w:rsidR="00E3573A">
        <w:rPr>
          <w:rFonts w:ascii="Times New Roman" w:hAnsi="Times New Roman"/>
          <w:lang w:val="ru-RU"/>
        </w:rPr>
        <w:t>ое</w:t>
      </w:r>
      <w:proofErr w:type="spellEnd"/>
      <w:r w:rsidR="00956F3A">
        <w:rPr>
          <w:rFonts w:ascii="Times New Roman" w:hAnsi="Times New Roman"/>
          <w:lang w:val="ru-RU"/>
        </w:rPr>
        <w:t xml:space="preserve"> сельское поселение </w:t>
      </w:r>
      <w:proofErr w:type="spellStart"/>
      <w:r w:rsidR="00956F3A">
        <w:rPr>
          <w:rFonts w:ascii="Times New Roman" w:hAnsi="Times New Roman"/>
          <w:lang w:val="ru-RU"/>
        </w:rPr>
        <w:t>Байкаловского</w:t>
      </w:r>
      <w:proofErr w:type="spellEnd"/>
      <w:r w:rsidR="00956F3A">
        <w:rPr>
          <w:rFonts w:ascii="Times New Roman" w:hAnsi="Times New Roman"/>
          <w:lang w:val="ru-RU"/>
        </w:rPr>
        <w:t xml:space="preserve"> муниципального района Свердловской области</w:t>
      </w:r>
      <w:r w:rsidRPr="000346B0">
        <w:rPr>
          <w:rFonts w:ascii="Times New Roman" w:hAnsi="Times New Roman"/>
          <w:lang w:val="ru-RU"/>
        </w:rPr>
        <w:t>.</w:t>
      </w:r>
    </w:p>
    <w:p w:rsidR="00D45FB8" w:rsidRPr="000346B0" w:rsidRDefault="00B06594">
      <w:pPr>
        <w:pStyle w:val="af2"/>
        <w:numPr>
          <w:ilvl w:val="0"/>
          <w:numId w:val="2"/>
        </w:numPr>
        <w:shd w:val="clear" w:color="auto" w:fill="FFFFFF"/>
        <w:ind w:left="0" w:firstLine="709"/>
        <w:jc w:val="both"/>
        <w:rPr>
          <w:lang w:val="ru-RU"/>
        </w:rPr>
      </w:pPr>
      <w:r w:rsidRPr="000346B0">
        <w:rPr>
          <w:rFonts w:ascii="Times New Roman" w:hAnsi="Times New Roman"/>
          <w:color w:val="000000"/>
          <w:shd w:val="clear" w:color="auto" w:fill="FFFFFF"/>
          <w:lang w:val="ru-RU"/>
        </w:rPr>
        <w:t xml:space="preserve"> Органом местного самоуправления </w:t>
      </w:r>
      <w:r w:rsidR="001D38FF"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w:t>
      </w:r>
      <w:r w:rsidRPr="000346B0">
        <w:rPr>
          <w:rFonts w:ascii="Times New Roman" w:eastAsia="Times New Roman" w:hAnsi="Times New Roman"/>
          <w:shd w:val="clear" w:color="auto" w:fill="FFFFFF"/>
          <w:lang w:val="ru-RU" w:eastAsia="ru-RU"/>
        </w:rPr>
        <w:t xml:space="preserve"> </w:t>
      </w:r>
      <w:proofErr w:type="spellStart"/>
      <w:r w:rsidR="00374991">
        <w:rPr>
          <w:rFonts w:ascii="Times New Roman" w:eastAsia="Times New Roman" w:hAnsi="Times New Roman"/>
          <w:shd w:val="clear" w:color="auto" w:fill="FFFFFF"/>
          <w:lang w:val="ru-RU" w:eastAsia="ru-RU"/>
        </w:rPr>
        <w:t>Баженовское</w:t>
      </w:r>
      <w:proofErr w:type="spellEnd"/>
      <w:r w:rsidR="00374991">
        <w:rPr>
          <w:rFonts w:ascii="Times New Roman" w:eastAsia="Times New Roman" w:hAnsi="Times New Roman"/>
          <w:shd w:val="clear" w:color="auto" w:fill="FFFFFF"/>
          <w:lang w:val="ru-RU" w:eastAsia="ru-RU"/>
        </w:rPr>
        <w:t xml:space="preserve"> сельское поселение </w:t>
      </w:r>
      <w:proofErr w:type="spellStart"/>
      <w:r w:rsidR="00374991">
        <w:rPr>
          <w:rFonts w:ascii="Times New Roman" w:eastAsia="Times New Roman" w:hAnsi="Times New Roman"/>
          <w:shd w:val="clear" w:color="auto" w:fill="FFFFFF"/>
          <w:lang w:val="ru-RU" w:eastAsia="ru-RU"/>
        </w:rPr>
        <w:t>Байкаловского</w:t>
      </w:r>
      <w:proofErr w:type="spellEnd"/>
      <w:r w:rsidR="00374991">
        <w:rPr>
          <w:rFonts w:ascii="Times New Roman" w:eastAsia="Times New Roman" w:hAnsi="Times New Roman"/>
          <w:shd w:val="clear" w:color="auto" w:fill="FFFFFF"/>
          <w:lang w:val="ru-RU" w:eastAsia="ru-RU"/>
        </w:rPr>
        <w:t xml:space="preserve"> муниципального района Свердловской области</w:t>
      </w:r>
      <w:r w:rsidRPr="000346B0">
        <w:rPr>
          <w:rFonts w:ascii="Times New Roman" w:hAnsi="Times New Roman"/>
          <w:color w:val="000000"/>
          <w:shd w:val="clear" w:color="auto" w:fill="FFFFFF"/>
          <w:lang w:val="ru-RU"/>
        </w:rPr>
        <w:t xml:space="preserve">, уполномоченным на осуществление муниципального контроля, является администрация </w:t>
      </w:r>
      <w:r w:rsidR="00374991"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w:t>
      </w:r>
      <w:r w:rsidR="00374991" w:rsidRPr="000346B0">
        <w:rPr>
          <w:rFonts w:ascii="Times New Roman" w:eastAsia="Times New Roman" w:hAnsi="Times New Roman"/>
          <w:shd w:val="clear" w:color="auto" w:fill="FFFFFF"/>
          <w:lang w:val="ru-RU" w:eastAsia="ru-RU"/>
        </w:rPr>
        <w:t xml:space="preserve"> </w:t>
      </w:r>
      <w:proofErr w:type="spellStart"/>
      <w:r w:rsidR="00374991">
        <w:rPr>
          <w:rFonts w:ascii="Times New Roman" w:eastAsia="Times New Roman" w:hAnsi="Times New Roman"/>
          <w:shd w:val="clear" w:color="auto" w:fill="FFFFFF"/>
          <w:lang w:val="ru-RU" w:eastAsia="ru-RU"/>
        </w:rPr>
        <w:t>Баженовское</w:t>
      </w:r>
      <w:proofErr w:type="spellEnd"/>
      <w:r w:rsidR="00374991">
        <w:rPr>
          <w:rFonts w:ascii="Times New Roman" w:eastAsia="Times New Roman" w:hAnsi="Times New Roman"/>
          <w:shd w:val="clear" w:color="auto" w:fill="FFFFFF"/>
          <w:lang w:val="ru-RU" w:eastAsia="ru-RU"/>
        </w:rPr>
        <w:t xml:space="preserve"> сельское поселение </w:t>
      </w:r>
      <w:proofErr w:type="spellStart"/>
      <w:r w:rsidR="00374991">
        <w:rPr>
          <w:rFonts w:ascii="Times New Roman" w:eastAsia="Times New Roman" w:hAnsi="Times New Roman"/>
          <w:shd w:val="clear" w:color="auto" w:fill="FFFFFF"/>
          <w:lang w:val="ru-RU" w:eastAsia="ru-RU"/>
        </w:rPr>
        <w:t>Байкаловского</w:t>
      </w:r>
      <w:proofErr w:type="spellEnd"/>
      <w:r w:rsidR="00374991">
        <w:rPr>
          <w:rFonts w:ascii="Times New Roman" w:eastAsia="Times New Roman" w:hAnsi="Times New Roman"/>
          <w:shd w:val="clear" w:color="auto" w:fill="FFFFFF"/>
          <w:lang w:val="ru-RU" w:eastAsia="ru-RU"/>
        </w:rPr>
        <w:t xml:space="preserve"> муниципального района Свердловской области</w:t>
      </w:r>
      <w:r w:rsidR="00374991" w:rsidRPr="000346B0">
        <w:rPr>
          <w:rFonts w:ascii="Times New Roman" w:hAnsi="Times New Roman"/>
          <w:shd w:val="clear" w:color="auto" w:fill="FFFFFF"/>
          <w:lang w:val="ru-RU"/>
        </w:rPr>
        <w:t xml:space="preserve"> </w:t>
      </w:r>
      <w:r w:rsidRPr="000346B0">
        <w:rPr>
          <w:rFonts w:ascii="Times New Roman" w:hAnsi="Times New Roman"/>
          <w:shd w:val="clear" w:color="auto" w:fill="FFFFFF"/>
          <w:lang w:val="ru-RU"/>
        </w:rPr>
        <w:t>(далее – контрольный орган).</w:t>
      </w:r>
    </w:p>
    <w:p w:rsidR="00D45FB8" w:rsidRPr="000346B0" w:rsidRDefault="00B06594">
      <w:pPr>
        <w:pStyle w:val="af2"/>
        <w:numPr>
          <w:ilvl w:val="0"/>
          <w:numId w:val="2"/>
        </w:numPr>
        <w:shd w:val="clear" w:color="auto" w:fill="FFFFFF"/>
        <w:ind w:left="0" w:firstLine="709"/>
        <w:jc w:val="both"/>
        <w:rPr>
          <w:lang w:val="ru-RU"/>
        </w:rPr>
      </w:pPr>
      <w:proofErr w:type="gramStart"/>
      <w:r w:rsidRPr="000346B0">
        <w:rPr>
          <w:rFonts w:ascii="Times New Roman" w:hAnsi="Times New Roman"/>
          <w:color w:val="000000"/>
          <w:shd w:val="clear" w:color="auto" w:fill="FFFFFF"/>
          <w:lang w:val="ru-RU"/>
        </w:rPr>
        <w:t xml:space="preserve">Порядок деятельности контрольного органа в рамках осуществления 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 входит непосредственное осуществление муниципального контроля, и их полномочия определяются муниципальными правовыми актами администрации </w:t>
      </w:r>
      <w:r w:rsidR="00374991" w:rsidRPr="000346B0">
        <w:rPr>
          <w:rFonts w:ascii="Times New Roman" w:eastAsia="Times New Roman" w:hAnsi="Times New Roman"/>
          <w:shd w:val="clear" w:color="auto" w:fill="FFFFFF"/>
          <w:lang w:val="ru-RU" w:eastAsia="ru-RU"/>
        </w:rPr>
        <w:t>муниципального</w:t>
      </w:r>
      <w:r w:rsidR="00374991">
        <w:rPr>
          <w:rFonts w:ascii="Times New Roman" w:eastAsia="Times New Roman" w:hAnsi="Times New Roman"/>
          <w:shd w:val="clear" w:color="auto" w:fill="FFFFFF"/>
          <w:lang w:val="ru-RU" w:eastAsia="ru-RU"/>
        </w:rPr>
        <w:t xml:space="preserve"> образования</w:t>
      </w:r>
      <w:r w:rsidR="00374991" w:rsidRPr="000346B0">
        <w:rPr>
          <w:rFonts w:ascii="Times New Roman" w:eastAsia="Times New Roman" w:hAnsi="Times New Roman"/>
          <w:shd w:val="clear" w:color="auto" w:fill="FFFFFF"/>
          <w:lang w:val="ru-RU" w:eastAsia="ru-RU"/>
        </w:rPr>
        <w:t xml:space="preserve"> </w:t>
      </w:r>
      <w:proofErr w:type="spellStart"/>
      <w:r w:rsidR="00374991">
        <w:rPr>
          <w:rFonts w:ascii="Times New Roman" w:eastAsia="Times New Roman" w:hAnsi="Times New Roman"/>
          <w:shd w:val="clear" w:color="auto" w:fill="FFFFFF"/>
          <w:lang w:val="ru-RU" w:eastAsia="ru-RU"/>
        </w:rPr>
        <w:t>Баженовское</w:t>
      </w:r>
      <w:proofErr w:type="spellEnd"/>
      <w:r w:rsidR="00374991">
        <w:rPr>
          <w:rFonts w:ascii="Times New Roman" w:eastAsia="Times New Roman" w:hAnsi="Times New Roman"/>
          <w:shd w:val="clear" w:color="auto" w:fill="FFFFFF"/>
          <w:lang w:val="ru-RU" w:eastAsia="ru-RU"/>
        </w:rPr>
        <w:t xml:space="preserve"> сельское поселение </w:t>
      </w:r>
      <w:proofErr w:type="spellStart"/>
      <w:r w:rsidR="00374991">
        <w:rPr>
          <w:rFonts w:ascii="Times New Roman" w:eastAsia="Times New Roman" w:hAnsi="Times New Roman"/>
          <w:shd w:val="clear" w:color="auto" w:fill="FFFFFF"/>
          <w:lang w:val="ru-RU" w:eastAsia="ru-RU"/>
        </w:rPr>
        <w:t>Байкаловского</w:t>
      </w:r>
      <w:proofErr w:type="spellEnd"/>
      <w:r w:rsidR="00374991">
        <w:rPr>
          <w:rFonts w:ascii="Times New Roman" w:eastAsia="Times New Roman" w:hAnsi="Times New Roman"/>
          <w:shd w:val="clear" w:color="auto" w:fill="FFFFFF"/>
          <w:lang w:val="ru-RU" w:eastAsia="ru-RU"/>
        </w:rPr>
        <w:t xml:space="preserve"> муниципального района</w:t>
      </w:r>
      <w:proofErr w:type="gramEnd"/>
      <w:r w:rsidR="00374991">
        <w:rPr>
          <w:rFonts w:ascii="Times New Roman" w:eastAsia="Times New Roman" w:hAnsi="Times New Roman"/>
          <w:shd w:val="clear" w:color="auto" w:fill="FFFFFF"/>
          <w:lang w:val="ru-RU" w:eastAsia="ru-RU"/>
        </w:rPr>
        <w:t xml:space="preserve"> Свердловской области</w:t>
      </w:r>
      <w:r w:rsidRPr="000346B0">
        <w:rPr>
          <w:rFonts w:ascii="Times New Roman" w:hAnsi="Times New Roman"/>
          <w:color w:val="000000"/>
          <w:shd w:val="clear" w:color="auto" w:fill="FFFFFF"/>
          <w:lang w:val="ru-RU"/>
        </w:rPr>
        <w:t>.</w:t>
      </w:r>
    </w:p>
    <w:p w:rsidR="00D45FB8" w:rsidRPr="000346B0" w:rsidRDefault="00B06594">
      <w:pPr>
        <w:pStyle w:val="af2"/>
        <w:widowControl w:val="0"/>
        <w:numPr>
          <w:ilvl w:val="0"/>
          <w:numId w:val="2"/>
        </w:numPr>
        <w:shd w:val="clear" w:color="auto" w:fill="FFFFFF"/>
        <w:tabs>
          <w:tab w:val="left" w:pos="0"/>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D45FB8" w:rsidRPr="000346B0" w:rsidRDefault="00B06594">
      <w:pPr>
        <w:widowControl w:val="0"/>
        <w:numPr>
          <w:ilvl w:val="0"/>
          <w:numId w:val="2"/>
        </w:numPr>
        <w:shd w:val="clear" w:color="auto" w:fill="FFFFFF"/>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13 настоящего Положения, за исключением жилых помещений.</w:t>
      </w:r>
    </w:p>
    <w:p w:rsidR="00D45FB8" w:rsidRPr="000346B0" w:rsidRDefault="00B06594">
      <w:pPr>
        <w:widowControl w:val="0"/>
        <w:numPr>
          <w:ilvl w:val="0"/>
          <w:numId w:val="2"/>
        </w:numPr>
        <w:shd w:val="clear" w:color="auto" w:fill="FFFFFF"/>
        <w:tabs>
          <w:tab w:val="left" w:pos="1134"/>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D45FB8" w:rsidRPr="000346B0" w:rsidRDefault="00B06594">
      <w:pPr>
        <w:widowControl w:val="0"/>
        <w:numPr>
          <w:ilvl w:val="0"/>
          <w:numId w:val="2"/>
        </w:numPr>
        <w:shd w:val="clear" w:color="auto" w:fill="FFFFFF"/>
        <w:tabs>
          <w:tab w:val="left" w:pos="1134"/>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Предметом муниципального контроля является соблюдение обязательных требований:</w:t>
      </w:r>
    </w:p>
    <w:p w:rsidR="00D45FB8" w:rsidRPr="000346B0" w:rsidRDefault="00B06594">
      <w:pPr>
        <w:pStyle w:val="a9"/>
        <w:shd w:val="clear" w:color="auto" w:fill="FFFFFF"/>
        <w:tabs>
          <w:tab w:val="left" w:pos="993"/>
        </w:tabs>
        <w:spacing w:after="0"/>
        <w:ind w:firstLine="708"/>
        <w:jc w:val="both"/>
        <w:rPr>
          <w:rFonts w:ascii="Times New Roman" w:hAnsi="Times New Roman"/>
          <w:color w:val="000000"/>
          <w:sz w:val="24"/>
          <w:szCs w:val="24"/>
          <w:lang w:val="ru-RU"/>
        </w:rPr>
      </w:pPr>
      <w:r w:rsidRPr="000346B0">
        <w:rPr>
          <w:rFonts w:ascii="Times New Roman" w:hAnsi="Times New Roman"/>
          <w:color w:val="000000"/>
          <w:sz w:val="24"/>
          <w:szCs w:val="24"/>
          <w:lang w:val="ru-RU"/>
        </w:rPr>
        <w:t>1) в области автомобильных дорог и дорожной деятельности, установленных в отношении автомобильных дорог местного значения:</w:t>
      </w:r>
    </w:p>
    <w:p w:rsidR="00D45FB8" w:rsidRPr="000346B0" w:rsidRDefault="00B06594">
      <w:pPr>
        <w:pStyle w:val="a9"/>
        <w:shd w:val="clear" w:color="auto" w:fill="FFFFFF"/>
        <w:tabs>
          <w:tab w:val="left" w:pos="993"/>
        </w:tabs>
        <w:spacing w:after="0"/>
        <w:ind w:firstLine="708"/>
        <w:jc w:val="both"/>
        <w:rPr>
          <w:sz w:val="24"/>
          <w:szCs w:val="24"/>
          <w:lang w:val="ru-RU"/>
        </w:rPr>
      </w:pPr>
      <w:r w:rsidRPr="000346B0">
        <w:rPr>
          <w:rFonts w:ascii="Times New Roman" w:hAnsi="Times New Roman"/>
          <w:color w:val="000000"/>
          <w:sz w:val="24"/>
          <w:szCs w:val="24"/>
          <w:lang w:val="ru-RU"/>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45FB8" w:rsidRPr="000346B0" w:rsidRDefault="00B06594">
      <w:pPr>
        <w:pStyle w:val="a9"/>
        <w:shd w:val="clear" w:color="auto" w:fill="FFFFFF"/>
        <w:tabs>
          <w:tab w:val="left" w:pos="993"/>
        </w:tabs>
        <w:spacing w:after="0"/>
        <w:ind w:firstLine="708"/>
        <w:jc w:val="both"/>
        <w:rPr>
          <w:rFonts w:ascii="Times New Roman" w:hAnsi="Times New Roman"/>
          <w:color w:val="000000"/>
          <w:sz w:val="24"/>
          <w:szCs w:val="24"/>
          <w:lang w:val="ru-RU"/>
        </w:rPr>
      </w:pPr>
      <w:r w:rsidRPr="000346B0">
        <w:rPr>
          <w:rFonts w:ascii="Times New Roman" w:hAnsi="Times New Roman"/>
          <w:color w:val="000000"/>
          <w:sz w:val="24"/>
          <w:szCs w:val="24"/>
          <w:lang w:val="ru-RU"/>
        </w:rPr>
        <w:t xml:space="preserve">б) 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w:t>
      </w:r>
      <w:r w:rsidR="00E3573A">
        <w:rPr>
          <w:rFonts w:ascii="Times New Roman" w:hAnsi="Times New Roman"/>
          <w:color w:val="000000"/>
          <w:sz w:val="24"/>
          <w:szCs w:val="24"/>
          <w:lang w:val="ru-RU"/>
        </w:rPr>
        <w:t>сохранности автомобильных дорог.</w:t>
      </w:r>
    </w:p>
    <w:p w:rsidR="002D0816" w:rsidRPr="000346B0" w:rsidRDefault="00DE2787">
      <w:pPr>
        <w:shd w:val="clear" w:color="auto" w:fill="FFFFFF"/>
        <w:ind w:firstLine="708"/>
        <w:jc w:val="both"/>
        <w:rPr>
          <w:rFonts w:ascii="Times New Roman" w:hAnsi="Times New Roman"/>
          <w:lang w:val="ru-RU"/>
        </w:rPr>
      </w:pPr>
      <w:r>
        <w:rPr>
          <w:rFonts w:ascii="Times New Roman" w:hAnsi="Times New Roman"/>
          <w:lang w:val="ru-RU"/>
        </w:rPr>
        <w:t>2</w:t>
      </w:r>
      <w:r w:rsidR="002D0816" w:rsidRPr="000346B0">
        <w:rPr>
          <w:rFonts w:ascii="Times New Roman" w:hAnsi="Times New Roman"/>
          <w:lang w:val="ru-RU"/>
        </w:rPr>
        <w:t>) исполнение решений, принимаемых по результатам контрольных (надзорных) мероприятий.</w:t>
      </w:r>
    </w:p>
    <w:p w:rsidR="00D45FB8" w:rsidRPr="000346B0" w:rsidRDefault="00B06594" w:rsidP="001F73BA">
      <w:pPr>
        <w:ind w:firstLine="708"/>
        <w:jc w:val="both"/>
        <w:rPr>
          <w:rFonts w:ascii="Times New Roman" w:hAnsi="Times New Roman"/>
          <w:lang w:val="ru-RU"/>
        </w:rPr>
      </w:pPr>
      <w:r w:rsidRPr="000346B0">
        <w:rPr>
          <w:rFonts w:ascii="Times New Roman" w:hAnsi="Times New Roman"/>
          <w:lang w:val="ru-RU"/>
        </w:rPr>
        <w:t xml:space="preserve">12. Под обеспечением сохранности автомобильных дорог понимается комплекс мероприятий, направленных на обеспечение соблюдения требований, установленных </w:t>
      </w:r>
      <w:r w:rsidRPr="000346B0">
        <w:rPr>
          <w:rFonts w:ascii="Times New Roman" w:hAnsi="Times New Roman"/>
          <w:lang w:val="ru-RU"/>
        </w:rPr>
        <w:lastRenderedPageBreak/>
        <w:t xml:space="preserve">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0346B0">
        <w:rPr>
          <w:rFonts w:ascii="Times New Roman" w:hAnsi="Times New Roman"/>
          <w:lang w:val="ru-RU"/>
        </w:rPr>
        <w:t>содержания</w:t>
      </w:r>
      <w:proofErr w:type="gramEnd"/>
      <w:r w:rsidRPr="000346B0">
        <w:rPr>
          <w:rFonts w:ascii="Times New Roman" w:hAnsi="Times New Roman"/>
          <w:lang w:val="ru-RU"/>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D45FB8" w:rsidRPr="000346B0" w:rsidRDefault="00B06594" w:rsidP="001F73BA">
      <w:pPr>
        <w:pStyle w:val="a9"/>
        <w:widowControl w:val="0"/>
        <w:numPr>
          <w:ilvl w:val="0"/>
          <w:numId w:val="3"/>
        </w:numPr>
        <w:tabs>
          <w:tab w:val="left" w:pos="-11918"/>
        </w:tabs>
        <w:spacing w:after="0"/>
        <w:ind w:left="0" w:firstLine="568"/>
        <w:jc w:val="both"/>
        <w:rPr>
          <w:sz w:val="24"/>
          <w:szCs w:val="24"/>
        </w:rPr>
      </w:pPr>
      <w:r w:rsidRPr="000346B0">
        <w:rPr>
          <w:rFonts w:ascii="Times New Roman" w:hAnsi="Times New Roman"/>
          <w:color w:val="000000"/>
          <w:sz w:val="24"/>
          <w:szCs w:val="24"/>
          <w:lang w:val="ru-RU"/>
        </w:rPr>
        <w:t xml:space="preserve"> </w:t>
      </w:r>
      <w:r w:rsidR="00F51E4B" w:rsidRPr="000346B0">
        <w:rPr>
          <w:rFonts w:ascii="Times New Roman" w:hAnsi="Times New Roman"/>
          <w:color w:val="000000"/>
          <w:sz w:val="24"/>
          <w:szCs w:val="24"/>
          <w:lang w:val="ru-RU"/>
        </w:rPr>
        <w:t>Объектами</w:t>
      </w:r>
      <w:r w:rsidRPr="000346B0">
        <w:rPr>
          <w:rFonts w:ascii="Times New Roman" w:hAnsi="Times New Roman"/>
          <w:color w:val="000000"/>
          <w:sz w:val="24"/>
          <w:szCs w:val="24"/>
        </w:rPr>
        <w:t xml:space="preserve"> </w:t>
      </w:r>
      <w:r w:rsidR="00F51E4B" w:rsidRPr="000346B0">
        <w:rPr>
          <w:rFonts w:ascii="Times New Roman" w:hAnsi="Times New Roman"/>
          <w:color w:val="000000"/>
          <w:sz w:val="24"/>
          <w:szCs w:val="24"/>
          <w:lang w:val="ru-RU"/>
        </w:rPr>
        <w:t>муниципального контроля являются</w:t>
      </w:r>
      <w:r w:rsidRPr="000346B0">
        <w:rPr>
          <w:rFonts w:ascii="Times New Roman" w:hAnsi="Times New Roman"/>
          <w:color w:val="000000"/>
          <w:sz w:val="24"/>
          <w:szCs w:val="24"/>
        </w:rPr>
        <w:t>:</w:t>
      </w:r>
    </w:p>
    <w:p w:rsidR="00F51E4B" w:rsidRPr="000346B0" w:rsidRDefault="00B06594" w:rsidP="001F73BA">
      <w:pPr>
        <w:pStyle w:val="af2"/>
        <w:widowControl w:val="0"/>
        <w:numPr>
          <w:ilvl w:val="0"/>
          <w:numId w:val="10"/>
        </w:numPr>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деятельность, действия (бездействия) граждан и организаций, в рамках которых должны соблюдаться обязательные требования</w:t>
      </w:r>
      <w:r w:rsidR="00F51E4B" w:rsidRPr="000346B0">
        <w:rPr>
          <w:rFonts w:ascii="Times New Roman" w:hAnsi="Times New Roman"/>
          <w:color w:val="000000"/>
          <w:lang w:val="ru-RU"/>
        </w:rPr>
        <w:t>:</w:t>
      </w:r>
    </w:p>
    <w:p w:rsidR="00D45FB8" w:rsidRPr="000346B0" w:rsidRDefault="00B06594" w:rsidP="001F73BA">
      <w:pPr>
        <w:pStyle w:val="af2"/>
        <w:widowControl w:val="0"/>
        <w:numPr>
          <w:ilvl w:val="0"/>
          <w:numId w:val="24"/>
        </w:numPr>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к эксплуатации объектов дорожного сервиса, размещенных в полосах отвода и (или) придорожных полосах автомобильных дорог;</w:t>
      </w:r>
    </w:p>
    <w:p w:rsidR="00F51E4B" w:rsidRPr="000346B0" w:rsidRDefault="00F51E4B" w:rsidP="001F73BA">
      <w:pPr>
        <w:pStyle w:val="a9"/>
        <w:widowControl w:val="0"/>
        <w:numPr>
          <w:ilvl w:val="0"/>
          <w:numId w:val="24"/>
        </w:numPr>
        <w:tabs>
          <w:tab w:val="left" w:pos="993"/>
        </w:tabs>
        <w:spacing w:after="0"/>
        <w:ind w:left="0" w:firstLine="709"/>
        <w:jc w:val="both"/>
        <w:rPr>
          <w:sz w:val="24"/>
          <w:szCs w:val="24"/>
          <w:lang w:val="ru-RU"/>
        </w:rPr>
      </w:pPr>
      <w:r w:rsidRPr="000346B0">
        <w:rPr>
          <w:rFonts w:ascii="Times New Roman" w:hAnsi="Times New Roman"/>
          <w:color w:val="000000"/>
          <w:sz w:val="24"/>
          <w:szCs w:val="24"/>
          <w:lang w:val="ru-RU"/>
        </w:rPr>
        <w:t>к осуществлению дорожной деятельности;</w:t>
      </w:r>
    </w:p>
    <w:p w:rsidR="00F51E4B" w:rsidRPr="000346B0" w:rsidRDefault="00F51E4B" w:rsidP="001F73BA">
      <w:pPr>
        <w:pStyle w:val="af2"/>
        <w:widowControl w:val="0"/>
        <w:numPr>
          <w:ilvl w:val="0"/>
          <w:numId w:val="24"/>
        </w:numPr>
        <w:tabs>
          <w:tab w:val="left" w:pos="993"/>
        </w:tabs>
        <w:autoSpaceDE w:val="0"/>
        <w:ind w:left="0" w:firstLine="709"/>
        <w:jc w:val="both"/>
        <w:rPr>
          <w:rFonts w:ascii="Times New Roman" w:hAnsi="Times New Roman"/>
          <w:color w:val="000000"/>
          <w:lang w:val="ru-RU"/>
        </w:rPr>
      </w:pPr>
      <w:r w:rsidRPr="000346B0">
        <w:rPr>
          <w:rFonts w:ascii="Times New Roman" w:hAnsi="Times New Roman"/>
          <w:color w:val="000000"/>
          <w:lang w:val="ru-RU"/>
        </w:rPr>
        <w:t>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51E4B" w:rsidRPr="000346B0" w:rsidRDefault="00F51E4B" w:rsidP="001F73BA">
      <w:pPr>
        <w:pStyle w:val="a9"/>
        <w:widowControl w:val="0"/>
        <w:numPr>
          <w:ilvl w:val="0"/>
          <w:numId w:val="24"/>
        </w:numPr>
        <w:tabs>
          <w:tab w:val="left" w:pos="993"/>
        </w:tabs>
        <w:spacing w:after="0"/>
        <w:ind w:left="0" w:firstLine="709"/>
        <w:jc w:val="both"/>
        <w:rPr>
          <w:sz w:val="24"/>
          <w:szCs w:val="24"/>
          <w:lang w:val="ru-RU"/>
        </w:rPr>
      </w:pPr>
      <w:r w:rsidRPr="000346B0">
        <w:rPr>
          <w:rFonts w:ascii="Times New Roman" w:hAnsi="Times New Roman"/>
          <w:color w:val="000000"/>
          <w:sz w:val="24"/>
          <w:szCs w:val="24"/>
          <w:lang w:val="ru-RU"/>
        </w:rPr>
        <w:t>при производстве дорожных работ;</w:t>
      </w:r>
    </w:p>
    <w:p w:rsidR="00D45FB8" w:rsidRPr="000346B0" w:rsidRDefault="00B06594" w:rsidP="001F73BA">
      <w:pPr>
        <w:pStyle w:val="af2"/>
        <w:widowControl w:val="0"/>
        <w:numPr>
          <w:ilvl w:val="0"/>
          <w:numId w:val="10"/>
        </w:numPr>
        <w:tabs>
          <w:tab w:val="left" w:pos="993"/>
        </w:tabs>
        <w:autoSpaceDE w:val="0"/>
        <w:ind w:left="0" w:firstLine="709"/>
        <w:jc w:val="both"/>
        <w:rPr>
          <w:lang w:val="ru-RU"/>
        </w:rPr>
      </w:pPr>
      <w:r w:rsidRPr="000346B0">
        <w:rPr>
          <w:rFonts w:ascii="Times New Roman" w:hAnsi="Times New Roman"/>
          <w:color w:val="000000"/>
          <w:lang w:val="ru-RU"/>
        </w:rP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D45FB8" w:rsidRPr="000346B0" w:rsidRDefault="00B06594" w:rsidP="001F73BA">
      <w:pPr>
        <w:pStyle w:val="af2"/>
        <w:numPr>
          <w:ilvl w:val="0"/>
          <w:numId w:val="3"/>
        </w:numPr>
        <w:ind w:left="0" w:firstLine="709"/>
        <w:jc w:val="both"/>
        <w:rPr>
          <w:rFonts w:ascii="Times New Roman" w:hAnsi="Times New Roman"/>
          <w:lang w:val="ru-RU"/>
        </w:rPr>
      </w:pPr>
      <w:r w:rsidRPr="000346B0">
        <w:rPr>
          <w:rFonts w:ascii="Times New Roman" w:hAnsi="Times New Roman"/>
          <w:lang w:val="ru-RU"/>
        </w:rPr>
        <w:t>При сборе, обработке, анализе и учете сведений об объектах контроля для целей их учета контрольный орган использует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2D0816" w:rsidRPr="000346B0" w:rsidRDefault="002D0816" w:rsidP="001F73BA">
      <w:pPr>
        <w:pStyle w:val="af2"/>
        <w:numPr>
          <w:ilvl w:val="0"/>
          <w:numId w:val="3"/>
        </w:numPr>
        <w:ind w:left="0" w:firstLine="709"/>
        <w:jc w:val="both"/>
        <w:rPr>
          <w:rFonts w:ascii="Times New Roman" w:hAnsi="Times New Roman"/>
          <w:lang w:val="ru-RU"/>
        </w:rPr>
      </w:pPr>
      <w:r w:rsidRPr="000346B0">
        <w:rPr>
          <w:rFonts w:ascii="Times New Roman" w:hAnsi="Times New Roman"/>
          <w:lang w:val="ru-RU"/>
        </w:rPr>
        <w:t xml:space="preserve">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r w:rsidR="00E3573A" w:rsidRPr="000346B0">
        <w:rPr>
          <w:rFonts w:ascii="Times New Roman" w:hAnsi="Times New Roman"/>
          <w:lang w:val="ru-RU"/>
        </w:rPr>
        <w:t>также,</w:t>
      </w:r>
      <w:r w:rsidRPr="000346B0">
        <w:rPr>
          <w:rFonts w:ascii="Times New Roman" w:hAnsi="Times New Roman"/>
          <w:lang w:val="ru-RU"/>
        </w:rPr>
        <w:t xml:space="preserve"> если соответствующие сведения, документы содержатся в государственных или муниципальных информационных ресурсах.</w:t>
      </w:r>
    </w:p>
    <w:p w:rsidR="00D45FB8" w:rsidRPr="000346B0" w:rsidRDefault="00B06594">
      <w:pPr>
        <w:pStyle w:val="af2"/>
        <w:numPr>
          <w:ilvl w:val="0"/>
          <w:numId w:val="3"/>
        </w:numPr>
        <w:shd w:val="clear" w:color="auto" w:fill="FFFFFF"/>
        <w:ind w:left="0" w:firstLine="709"/>
        <w:jc w:val="both"/>
        <w:rPr>
          <w:lang w:val="ru-RU"/>
        </w:rPr>
      </w:pPr>
      <w:r w:rsidRPr="000346B0">
        <w:rPr>
          <w:rFonts w:ascii="Times New Roman" w:hAnsi="Times New Roman"/>
          <w:shd w:val="clear" w:color="auto" w:fill="FFFFFF"/>
          <w:lang w:val="ru-RU"/>
        </w:rPr>
        <w:t xml:space="preserve">Контрольный орган </w:t>
      </w:r>
      <w:r w:rsidRPr="000346B0">
        <w:rPr>
          <w:rFonts w:ascii="Times New Roman" w:hAnsi="Times New Roman"/>
          <w:lang w:val="ru-RU"/>
        </w:rPr>
        <w:t>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D45FB8" w:rsidRPr="000346B0" w:rsidRDefault="00900AF5">
      <w:pPr>
        <w:pStyle w:val="af2"/>
        <w:numPr>
          <w:ilvl w:val="0"/>
          <w:numId w:val="3"/>
        </w:numPr>
        <w:shd w:val="clear" w:color="auto" w:fill="FFFFFF"/>
        <w:ind w:left="0" w:firstLine="709"/>
        <w:jc w:val="both"/>
        <w:rPr>
          <w:color w:val="FF0000"/>
          <w:lang w:val="ru-RU"/>
        </w:rPr>
      </w:pPr>
      <w:r w:rsidRPr="000346B0">
        <w:rPr>
          <w:rFonts w:ascii="Times New Roman" w:hAnsi="Times New Roman"/>
          <w:lang w:val="ru-RU"/>
        </w:rPr>
        <w:t>Контрольный орган при организации и осуществлении видов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r w:rsidR="001F73BA" w:rsidRPr="000346B0">
        <w:rPr>
          <w:rFonts w:ascii="Times New Roman" w:hAnsi="Times New Roman"/>
          <w:lang w:val="ru-RU"/>
        </w:rPr>
        <w:t>.</w:t>
      </w:r>
      <w:r w:rsidRPr="000346B0">
        <w:rPr>
          <w:rFonts w:ascii="Times New Roman" w:hAnsi="Times New Roman"/>
          <w:color w:val="FF0000"/>
          <w:lang w:val="ru-RU"/>
        </w:rPr>
        <w:t xml:space="preserve"> </w:t>
      </w:r>
    </w:p>
    <w:p w:rsidR="00900AF5" w:rsidRPr="000346B0" w:rsidRDefault="00900AF5" w:rsidP="00900AF5">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eastAsia="Times New Roman" w:hAnsi="Times New Roman"/>
          <w:color w:val="000000"/>
          <w:lang w:val="ru-RU" w:eastAsia="ru-RU"/>
        </w:rPr>
        <w:t xml:space="preserve">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законом №248-ФЗ, осуществляются с учетом требований законодательства Российской Федерации о государственной и иной охраняемой законом тайне. </w:t>
      </w:r>
    </w:p>
    <w:p w:rsidR="00EF4D14" w:rsidRPr="000346B0" w:rsidRDefault="00EF4D14" w:rsidP="001F73BA">
      <w:pPr>
        <w:pStyle w:val="af2"/>
        <w:numPr>
          <w:ilvl w:val="0"/>
          <w:numId w:val="3"/>
        </w:numPr>
        <w:ind w:left="0" w:firstLine="709"/>
        <w:jc w:val="both"/>
        <w:rPr>
          <w:rFonts w:ascii="Times New Roman" w:hAnsi="Times New Roman"/>
          <w:lang w:val="ru-RU"/>
        </w:rPr>
      </w:pPr>
      <w:r w:rsidRPr="000346B0">
        <w:rPr>
          <w:rFonts w:ascii="Times New Roman" w:hAnsi="Times New Roman"/>
          <w:lang w:val="ru-RU"/>
        </w:rPr>
        <w:t>Перечень указанных документов и (или) сведений, порядок и сроки их представления устанавливаются Правительством Российской Федерации.</w:t>
      </w:r>
    </w:p>
    <w:p w:rsidR="002D0816" w:rsidRPr="000346B0" w:rsidRDefault="002D0816" w:rsidP="001C288B">
      <w:pPr>
        <w:widowControl w:val="0"/>
        <w:shd w:val="clear" w:color="auto" w:fill="FFFFFF"/>
        <w:tabs>
          <w:tab w:val="left" w:pos="1134"/>
        </w:tabs>
        <w:autoSpaceDE w:val="0"/>
        <w:ind w:left="709"/>
        <w:jc w:val="both"/>
        <w:rPr>
          <w:lang w:val="ru-RU"/>
        </w:rPr>
      </w:pPr>
    </w:p>
    <w:p w:rsidR="00D45FB8" w:rsidRPr="000346B0" w:rsidRDefault="00B06594">
      <w:pPr>
        <w:widowControl w:val="0"/>
        <w:shd w:val="clear" w:color="auto" w:fill="FFFFFF"/>
        <w:tabs>
          <w:tab w:val="left" w:pos="993"/>
        </w:tabs>
        <w:autoSpaceDE w:val="0"/>
        <w:jc w:val="center"/>
        <w:rPr>
          <w:rFonts w:ascii="Times New Roman" w:hAnsi="Times New Roman"/>
          <w:color w:val="000000"/>
          <w:lang w:val="ru-RU"/>
        </w:rPr>
      </w:pPr>
      <w:r w:rsidRPr="000346B0">
        <w:rPr>
          <w:rFonts w:ascii="Times New Roman" w:hAnsi="Times New Roman"/>
          <w:color w:val="000000"/>
          <w:lang w:val="ru-RU"/>
        </w:rPr>
        <w:t>РАЗДЕЛ 2</w:t>
      </w:r>
      <w:r w:rsidR="005832DF" w:rsidRPr="000346B0">
        <w:rPr>
          <w:rFonts w:ascii="Times New Roman" w:hAnsi="Times New Roman"/>
          <w:color w:val="000000"/>
          <w:lang w:val="ru-RU"/>
        </w:rPr>
        <w:t xml:space="preserve">. </w:t>
      </w:r>
      <w:r w:rsidRPr="000346B0">
        <w:rPr>
          <w:rFonts w:ascii="Times New Roman" w:hAnsi="Times New Roman"/>
          <w:color w:val="000000"/>
          <w:lang w:val="ru-RU"/>
        </w:rPr>
        <w:t>УПРАВЛЕНИЕ РИСКАМИ ПРИЧИНЕНИЯ ВРЕДА (УЩЕРБА)</w:t>
      </w:r>
    </w:p>
    <w:p w:rsidR="00D45FB8" w:rsidRPr="000346B0" w:rsidRDefault="00B06594">
      <w:pPr>
        <w:widowControl w:val="0"/>
        <w:shd w:val="clear" w:color="auto" w:fill="FFFFFF"/>
        <w:tabs>
          <w:tab w:val="left" w:pos="993"/>
        </w:tabs>
        <w:autoSpaceDE w:val="0"/>
        <w:jc w:val="center"/>
        <w:rPr>
          <w:rFonts w:ascii="Times New Roman" w:hAnsi="Times New Roman"/>
          <w:color w:val="000000"/>
          <w:lang w:val="ru-RU"/>
        </w:rPr>
      </w:pPr>
      <w:r w:rsidRPr="000346B0">
        <w:rPr>
          <w:rFonts w:ascii="Times New Roman" w:hAnsi="Times New Roman"/>
          <w:color w:val="000000"/>
          <w:lang w:val="ru-RU"/>
        </w:rPr>
        <w:t>ОХРАНЯЕМЫМ ЗАКОНОМ ЦЕННОСТЯМ</w:t>
      </w:r>
      <w:r w:rsidR="005832DF" w:rsidRPr="000346B0">
        <w:rPr>
          <w:rFonts w:ascii="Times New Roman" w:hAnsi="Times New Roman"/>
          <w:color w:val="000000"/>
          <w:lang w:val="ru-RU"/>
        </w:rPr>
        <w:t xml:space="preserve"> </w:t>
      </w:r>
      <w:proofErr w:type="gramStart"/>
      <w:r w:rsidR="005832DF" w:rsidRPr="000346B0">
        <w:rPr>
          <w:rFonts w:ascii="Times New Roman" w:hAnsi="Times New Roman"/>
          <w:color w:val="000000"/>
          <w:lang w:val="ru-RU"/>
        </w:rPr>
        <w:t>ПРИ</w:t>
      </w:r>
      <w:proofErr w:type="gramEnd"/>
    </w:p>
    <w:p w:rsidR="00D45FB8" w:rsidRPr="000346B0" w:rsidRDefault="00B06594">
      <w:pPr>
        <w:widowControl w:val="0"/>
        <w:shd w:val="clear" w:color="auto" w:fill="FFFFFF"/>
        <w:tabs>
          <w:tab w:val="left" w:pos="993"/>
        </w:tabs>
        <w:autoSpaceDE w:val="0"/>
        <w:jc w:val="center"/>
        <w:rPr>
          <w:rFonts w:ascii="Times New Roman" w:hAnsi="Times New Roman"/>
          <w:color w:val="000000"/>
          <w:lang w:val="ru-RU"/>
        </w:rPr>
      </w:pPr>
      <w:proofErr w:type="gramStart"/>
      <w:r w:rsidRPr="000346B0">
        <w:rPr>
          <w:rFonts w:ascii="Times New Roman" w:hAnsi="Times New Roman"/>
          <w:color w:val="000000"/>
          <w:lang w:val="ru-RU"/>
        </w:rPr>
        <w:t>ОСУЩЕСТВЛЕНИИ</w:t>
      </w:r>
      <w:proofErr w:type="gramEnd"/>
      <w:r w:rsidRPr="000346B0">
        <w:rPr>
          <w:rFonts w:ascii="Times New Roman" w:hAnsi="Times New Roman"/>
          <w:color w:val="000000"/>
          <w:lang w:val="ru-RU"/>
        </w:rPr>
        <w:t xml:space="preserve"> МУНИЦИПАЛЬНОГО КОНТРОЛЯ</w:t>
      </w:r>
    </w:p>
    <w:p w:rsidR="00D45FB8" w:rsidRPr="000346B0" w:rsidRDefault="00D45FB8">
      <w:pPr>
        <w:widowControl w:val="0"/>
        <w:shd w:val="clear" w:color="auto" w:fill="FFFFFF"/>
        <w:tabs>
          <w:tab w:val="left" w:pos="993"/>
        </w:tabs>
        <w:rPr>
          <w:rFonts w:ascii="Times New Roman" w:eastAsia="Times New Roman" w:hAnsi="Times New Roman"/>
          <w:color w:val="000000"/>
          <w:lang w:val="ru-RU"/>
        </w:rPr>
      </w:pP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lastRenderedPageBreak/>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 оценкой риска причинения вреда (ущерба) в целях настоящего Положения понимается деятельность контрольного органа по определению вероятности возникновения риска и масштаба вреда (ущерба) для охраняемых законом ценностей.</w:t>
      </w:r>
    </w:p>
    <w:p w:rsidR="00D45FB8" w:rsidRPr="000346B0" w:rsidRDefault="00B06594">
      <w:pPr>
        <w:widowControl w:val="0"/>
        <w:numPr>
          <w:ilvl w:val="0"/>
          <w:numId w:val="3"/>
        </w:numPr>
        <w:shd w:val="clear" w:color="auto" w:fill="FFFFFF"/>
        <w:tabs>
          <w:tab w:val="left" w:pos="1134"/>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D45FB8" w:rsidRPr="000346B0" w:rsidRDefault="001C288B">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eastAsia="Times New Roman" w:hAnsi="Times New Roman"/>
          <w:color w:val="000000"/>
          <w:shd w:val="clear" w:color="auto" w:fill="FFFFFF"/>
          <w:lang w:val="ru-RU" w:eastAsia="ru-RU"/>
        </w:rPr>
        <w:t>Контрольным</w:t>
      </w:r>
      <w:r w:rsidR="00B06594" w:rsidRPr="000346B0">
        <w:rPr>
          <w:rFonts w:ascii="Times New Roman" w:eastAsia="Times New Roman" w:hAnsi="Times New Roman"/>
          <w:color w:val="000000"/>
          <w:shd w:val="clear" w:color="auto" w:fill="FFFFFF"/>
          <w:lang w:val="ru-RU" w:eastAsia="ru-RU"/>
        </w:rPr>
        <w:t xml:space="preserve"> орган</w:t>
      </w:r>
      <w:r w:rsidRPr="000346B0">
        <w:rPr>
          <w:rFonts w:ascii="Times New Roman" w:eastAsia="Times New Roman" w:hAnsi="Times New Roman"/>
          <w:color w:val="000000"/>
          <w:shd w:val="clear" w:color="auto" w:fill="FFFFFF"/>
          <w:lang w:val="ru-RU" w:eastAsia="ru-RU"/>
        </w:rPr>
        <w:t>ом</w:t>
      </w:r>
      <w:r w:rsidR="00B06594" w:rsidRPr="000346B0">
        <w:rPr>
          <w:rFonts w:ascii="Times New Roman" w:eastAsia="Times New Roman" w:hAnsi="Times New Roman"/>
          <w:color w:val="000000"/>
          <w:lang w:val="ru-RU" w:eastAsia="ru-RU"/>
        </w:rPr>
        <w:t xml:space="preserve">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D45FB8" w:rsidRPr="000346B0" w:rsidRDefault="00B06594">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hAnsi="Times New Roman"/>
          <w:color w:val="000000"/>
          <w:lang w:val="ru-RU"/>
        </w:rPr>
        <w:t xml:space="preserve">Для целей управления рисками </w:t>
      </w:r>
      <w:r w:rsidRPr="000346B0">
        <w:rPr>
          <w:rFonts w:ascii="Times New Roman" w:eastAsia="Times New Roman" w:hAnsi="Times New Roman"/>
          <w:color w:val="000000"/>
          <w:lang w:val="ru-RU" w:eastAsia="ru-RU"/>
        </w:rPr>
        <w:t>причинения вреда (ущерба) охраняемым законом ценностям</w:t>
      </w:r>
      <w:r w:rsidRPr="000346B0">
        <w:rPr>
          <w:rFonts w:ascii="Times New Roman" w:hAnsi="Times New Roman"/>
          <w:color w:val="000000"/>
          <w:lang w:val="ru-RU"/>
        </w:rPr>
        <w:t xml:space="preserve"> в отношении объектов контроля устанавливаются следующие категории риска</w:t>
      </w:r>
      <w:r w:rsidRPr="000346B0">
        <w:rPr>
          <w:rFonts w:ascii="Times New Roman" w:eastAsia="Times New Roman" w:hAnsi="Times New Roman"/>
          <w:color w:val="000000"/>
          <w:lang w:val="ru-RU" w:eastAsia="ru-RU"/>
        </w:rPr>
        <w:t xml:space="preserve"> причинения вреда (ущерба) охраняемым законом ценностям (далее – категории риска)</w:t>
      </w:r>
      <w:r w:rsidRPr="000346B0">
        <w:rPr>
          <w:rFonts w:ascii="Times New Roman" w:hAnsi="Times New Roman"/>
          <w:color w:val="000000"/>
          <w:lang w:val="ru-RU"/>
        </w:rPr>
        <w:t>:</w:t>
      </w:r>
    </w:p>
    <w:p w:rsidR="00D45FB8" w:rsidRPr="000346B0" w:rsidRDefault="00B06594">
      <w:pPr>
        <w:widowControl w:val="0"/>
        <w:shd w:val="clear" w:color="auto" w:fill="FFFFFF"/>
        <w:autoSpaceDE w:val="0"/>
        <w:ind w:firstLine="709"/>
        <w:jc w:val="both"/>
        <w:rPr>
          <w:rFonts w:ascii="Times New Roman" w:hAnsi="Times New Roman"/>
          <w:color w:val="000000"/>
          <w:lang w:val="ru-RU"/>
        </w:rPr>
      </w:pPr>
      <w:r w:rsidRPr="000346B0">
        <w:rPr>
          <w:rFonts w:ascii="Times New Roman" w:hAnsi="Times New Roman"/>
          <w:color w:val="000000"/>
          <w:lang w:val="ru-RU"/>
        </w:rPr>
        <w:t>1) средний риск;</w:t>
      </w:r>
    </w:p>
    <w:p w:rsidR="00D45FB8" w:rsidRPr="000346B0" w:rsidRDefault="00B06594">
      <w:pPr>
        <w:widowControl w:val="0"/>
        <w:shd w:val="clear" w:color="auto" w:fill="FFFFFF"/>
        <w:autoSpaceDE w:val="0"/>
        <w:ind w:firstLine="709"/>
        <w:jc w:val="both"/>
        <w:rPr>
          <w:rFonts w:ascii="Times New Roman" w:hAnsi="Times New Roman"/>
          <w:color w:val="000000"/>
          <w:lang w:val="ru-RU"/>
        </w:rPr>
      </w:pPr>
      <w:r w:rsidRPr="000346B0">
        <w:rPr>
          <w:rFonts w:ascii="Times New Roman" w:hAnsi="Times New Roman"/>
          <w:color w:val="000000"/>
          <w:lang w:val="ru-RU"/>
        </w:rPr>
        <w:t>2) умеренный риск;</w:t>
      </w:r>
    </w:p>
    <w:p w:rsidR="00D45FB8" w:rsidRPr="000346B0" w:rsidRDefault="00B06594">
      <w:pPr>
        <w:widowControl w:val="0"/>
        <w:shd w:val="clear" w:color="auto" w:fill="FFFFFF"/>
        <w:autoSpaceDE w:val="0"/>
        <w:ind w:firstLine="709"/>
        <w:jc w:val="both"/>
        <w:rPr>
          <w:rFonts w:ascii="Times New Roman" w:hAnsi="Times New Roman"/>
          <w:color w:val="000000"/>
          <w:lang w:val="ru-RU"/>
        </w:rPr>
      </w:pPr>
      <w:r w:rsidRPr="000346B0">
        <w:rPr>
          <w:rFonts w:ascii="Times New Roman" w:hAnsi="Times New Roman"/>
          <w:color w:val="000000"/>
          <w:lang w:val="ru-RU"/>
        </w:rPr>
        <w:t>3) низкий риск.</w:t>
      </w:r>
    </w:p>
    <w:p w:rsidR="00D45FB8" w:rsidRPr="000346B0" w:rsidRDefault="00B06594">
      <w:pPr>
        <w:widowControl w:val="0"/>
        <w:numPr>
          <w:ilvl w:val="0"/>
          <w:numId w:val="3"/>
        </w:numPr>
        <w:shd w:val="clear" w:color="auto" w:fill="FFFFFF"/>
        <w:tabs>
          <w:tab w:val="left" w:pos="993"/>
        </w:tabs>
        <w:autoSpaceDE w:val="0"/>
        <w:ind w:left="0" w:firstLine="709"/>
        <w:jc w:val="both"/>
        <w:rPr>
          <w:rFonts w:ascii="Times New Roman" w:hAnsi="Times New Roman"/>
          <w:color w:val="000000"/>
          <w:lang w:val="ru-RU"/>
        </w:rPr>
      </w:pPr>
      <w:proofErr w:type="gramStart"/>
      <w:r w:rsidRPr="000346B0">
        <w:rPr>
          <w:rFonts w:ascii="Times New Roman" w:hAnsi="Times New Roman"/>
          <w:color w:val="000000"/>
          <w:lang w:val="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rsidRPr="000346B0">
        <w:rPr>
          <w:rFonts w:ascii="Times New Roman" w:hAnsi="Times New Roman"/>
          <w:color w:val="000000"/>
          <w:lang w:val="ru-RU"/>
        </w:rPr>
        <w:t xml:space="preserve"> вреда (ущерба) соответствовало имеющимся ресурсам контрольного органа.</w:t>
      </w:r>
    </w:p>
    <w:p w:rsidR="00D45FB8" w:rsidRPr="000346B0" w:rsidRDefault="00B06594">
      <w:pPr>
        <w:widowControl w:val="0"/>
        <w:numPr>
          <w:ilvl w:val="0"/>
          <w:numId w:val="3"/>
        </w:numPr>
        <w:shd w:val="clear" w:color="auto" w:fill="FFFFFF"/>
        <w:tabs>
          <w:tab w:val="left" w:pos="1134"/>
        </w:tabs>
        <w:autoSpaceDE w:val="0"/>
        <w:ind w:left="0" w:firstLine="709"/>
        <w:jc w:val="both"/>
        <w:rPr>
          <w:lang w:val="ru-RU"/>
        </w:rPr>
      </w:pPr>
      <w:r w:rsidRPr="000346B0">
        <w:rPr>
          <w:rFonts w:ascii="Times New Roman" w:eastAsia="Times New Roman" w:hAnsi="Times New Roman"/>
          <w:color w:val="000000"/>
          <w:lang w:val="ru-RU" w:eastAsia="ru-RU"/>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D45FB8" w:rsidRPr="000346B0" w:rsidRDefault="00B06594">
      <w:pPr>
        <w:widowControl w:val="0"/>
        <w:shd w:val="clear" w:color="auto" w:fill="FFFFFF"/>
        <w:ind w:firstLine="709"/>
        <w:jc w:val="both"/>
        <w:rPr>
          <w:lang w:val="ru-RU"/>
        </w:rPr>
      </w:pPr>
      <w:r w:rsidRPr="000346B0">
        <w:rPr>
          <w:rFonts w:ascii="Times New Roman" w:eastAsia="Times New Roman" w:hAnsi="Times New Roman"/>
          <w:color w:val="000000"/>
          <w:lang w:val="ru-RU" w:eastAsia="ru-RU"/>
        </w:rPr>
        <w:t xml:space="preserve">1) к категории среднего риска относятся </w:t>
      </w:r>
      <w:r w:rsidRPr="000346B0">
        <w:rPr>
          <w:rFonts w:ascii="Times New Roman" w:hAnsi="Times New Roman"/>
          <w:color w:val="000000"/>
          <w:lang w:val="ru-RU"/>
        </w:rPr>
        <w:t>объекты контроля – искусственные дорожные сооружения;</w:t>
      </w:r>
    </w:p>
    <w:p w:rsidR="00D45FB8" w:rsidRPr="000346B0" w:rsidRDefault="00B06594">
      <w:pPr>
        <w:widowControl w:val="0"/>
        <w:shd w:val="clear" w:color="auto" w:fill="FFFFFF"/>
        <w:ind w:firstLine="709"/>
        <w:jc w:val="both"/>
        <w:rPr>
          <w:lang w:val="ru-RU"/>
        </w:rPr>
      </w:pPr>
      <w:r w:rsidRPr="000346B0">
        <w:rPr>
          <w:rFonts w:ascii="Times New Roman" w:eastAsia="Times New Roman" w:hAnsi="Times New Roman"/>
          <w:color w:val="000000"/>
          <w:lang w:val="ru-RU" w:eastAsia="ru-RU"/>
        </w:rPr>
        <w:t xml:space="preserve">2) </w:t>
      </w:r>
      <w:r w:rsidRPr="000346B0">
        <w:rPr>
          <w:rFonts w:ascii="Times New Roman" w:hAnsi="Times New Roman"/>
          <w:lang w:val="ru-RU"/>
        </w:rP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1F73BA" w:rsidRPr="000346B0" w:rsidRDefault="001F73BA" w:rsidP="001F73BA">
      <w:pPr>
        <w:widowControl w:val="0"/>
        <w:numPr>
          <w:ilvl w:val="0"/>
          <w:numId w:val="3"/>
        </w:numPr>
        <w:shd w:val="clear" w:color="auto" w:fill="FFFFFF"/>
        <w:tabs>
          <w:tab w:val="left" w:pos="1134"/>
        </w:tabs>
        <w:ind w:left="0" w:firstLine="709"/>
        <w:jc w:val="both"/>
        <w:rPr>
          <w:lang w:val="ru-RU"/>
        </w:rPr>
      </w:pPr>
      <w:r w:rsidRPr="000346B0">
        <w:rPr>
          <w:rFonts w:ascii="Times New Roman" w:hAnsi="Times New Roman"/>
          <w:color w:val="000000"/>
          <w:shd w:val="clear" w:color="auto" w:fill="FFFFFF"/>
          <w:lang w:val="ru-RU"/>
        </w:rPr>
        <w:t>В случае если объект контроля не отнесен к определенной категории риска, он считается отнесенным к категории низкого риска.</w:t>
      </w:r>
    </w:p>
    <w:p w:rsidR="001F73BA" w:rsidRPr="008E2691" w:rsidRDefault="001F73BA" w:rsidP="008E2691">
      <w:pPr>
        <w:pStyle w:val="af2"/>
        <w:numPr>
          <w:ilvl w:val="0"/>
          <w:numId w:val="3"/>
        </w:numPr>
        <w:shd w:val="clear" w:color="auto" w:fill="FFFFFF"/>
        <w:ind w:left="0" w:firstLine="710"/>
        <w:jc w:val="both"/>
        <w:rPr>
          <w:rFonts w:ascii="Times New Roman" w:hAnsi="Times New Roman"/>
          <w:lang w:val="ru-RU"/>
        </w:rPr>
      </w:pPr>
      <w:bookmarkStart w:id="0" w:name="ст28"/>
      <w:r w:rsidRPr="000346B0">
        <w:rPr>
          <w:rFonts w:ascii="Times New Roman" w:hAnsi="Times New Roman"/>
          <w:lang w:val="ru-RU"/>
        </w:rPr>
        <w:t xml:space="preserve">В целях оценки риска причинения вреда (ущерба) охраняемым законом ценностям установлены индикаторы риска нарушения обязательных требований, </w:t>
      </w:r>
      <w:r w:rsidRPr="008E2691">
        <w:rPr>
          <w:rFonts w:ascii="Times New Roman" w:hAnsi="Times New Roman"/>
          <w:lang w:val="ru-RU"/>
        </w:rPr>
        <w:t>представленные в приложении 1 к Положению.</w:t>
      </w:r>
    </w:p>
    <w:bookmarkEnd w:id="0"/>
    <w:p w:rsidR="00D45FB8" w:rsidRPr="008E2691" w:rsidRDefault="00B06594" w:rsidP="001F73BA">
      <w:pPr>
        <w:widowControl w:val="0"/>
        <w:numPr>
          <w:ilvl w:val="0"/>
          <w:numId w:val="3"/>
        </w:numPr>
        <w:shd w:val="clear" w:color="auto" w:fill="FFFFFF"/>
        <w:tabs>
          <w:tab w:val="left" w:pos="1134"/>
        </w:tabs>
        <w:ind w:left="0" w:firstLine="709"/>
        <w:jc w:val="both"/>
        <w:rPr>
          <w:rFonts w:ascii="Times New Roman" w:hAnsi="Times New Roman"/>
          <w:color w:val="FF0000"/>
          <w:u w:val="single"/>
          <w:lang w:val="ru-RU"/>
        </w:rPr>
      </w:pPr>
      <w:r w:rsidRPr="008E2691">
        <w:rPr>
          <w:rFonts w:ascii="Times New Roman" w:hAnsi="Times New Roman"/>
          <w:color w:val="000000"/>
          <w:shd w:val="clear" w:color="auto" w:fill="FFFFFF"/>
          <w:lang w:val="ru-RU"/>
        </w:rPr>
        <w:t>Плановые контрольные мероприятия</w:t>
      </w:r>
      <w:r w:rsidR="009D6CCB" w:rsidRPr="008E2691">
        <w:rPr>
          <w:rFonts w:ascii="Times New Roman" w:hAnsi="Times New Roman"/>
          <w:color w:val="000000"/>
          <w:shd w:val="clear" w:color="auto" w:fill="FFFFFF"/>
          <w:lang w:val="ru-RU"/>
        </w:rPr>
        <w:t xml:space="preserve">, </w:t>
      </w:r>
      <w:r w:rsidR="009D6CCB" w:rsidRPr="008E2691">
        <w:rPr>
          <w:rFonts w:ascii="Times New Roman" w:hAnsi="Times New Roman"/>
          <w:shd w:val="clear" w:color="auto" w:fill="FFFFFF"/>
          <w:lang w:val="ru-RU"/>
        </w:rPr>
        <w:t>обязательные профилактические визиты</w:t>
      </w:r>
      <w:r w:rsidRPr="008E2691">
        <w:rPr>
          <w:rFonts w:ascii="Times New Roman" w:hAnsi="Times New Roman"/>
          <w:color w:val="000000"/>
          <w:shd w:val="clear" w:color="auto" w:fill="FFFFFF"/>
          <w:lang w:val="ru-RU"/>
        </w:rPr>
        <w:t xml:space="preserve"> в отношении объектов контроля, отнесенных к категории низкого риска, не проводятся.</w:t>
      </w:r>
    </w:p>
    <w:p w:rsidR="00D45FB8" w:rsidRPr="008E2691" w:rsidRDefault="00B06594" w:rsidP="001F73BA">
      <w:pPr>
        <w:widowControl w:val="0"/>
        <w:numPr>
          <w:ilvl w:val="0"/>
          <w:numId w:val="3"/>
        </w:numPr>
        <w:shd w:val="clear" w:color="auto" w:fill="FFFFFF"/>
        <w:tabs>
          <w:tab w:val="left" w:pos="1134"/>
        </w:tabs>
        <w:ind w:left="0" w:firstLine="709"/>
        <w:jc w:val="both"/>
        <w:rPr>
          <w:rFonts w:ascii="Times New Roman" w:hAnsi="Times New Roman"/>
          <w:color w:val="FF0000"/>
          <w:u w:val="single"/>
          <w:lang w:val="ru-RU"/>
        </w:rPr>
      </w:pPr>
      <w:r w:rsidRPr="008E2691">
        <w:rPr>
          <w:rFonts w:ascii="Times New Roman" w:eastAsia="Times New Roman" w:hAnsi="Times New Roman"/>
          <w:color w:val="000000"/>
          <w:lang w:val="ru-RU" w:eastAsia="ru-RU"/>
        </w:rP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w:t>
      </w:r>
      <w:r w:rsidRPr="008E2691">
        <w:rPr>
          <w:rFonts w:ascii="Times New Roman" w:hAnsi="Times New Roman"/>
          <w:color w:val="000000"/>
          <w:lang w:val="ru-RU"/>
        </w:rPr>
        <w:t xml:space="preserve"> Вид такого </w:t>
      </w:r>
      <w:r w:rsidRPr="008E2691">
        <w:rPr>
          <w:rFonts w:ascii="Times New Roman" w:hAnsi="Times New Roman"/>
          <w:color w:val="000000"/>
          <w:shd w:val="clear" w:color="auto" w:fill="FFFFFF"/>
          <w:lang w:val="ru-RU"/>
        </w:rPr>
        <w:t>контрольного</w:t>
      </w:r>
      <w:r w:rsidRPr="008E2691">
        <w:rPr>
          <w:rFonts w:ascii="Times New Roman" w:hAnsi="Times New Roman"/>
          <w:color w:val="000000"/>
          <w:lang w:val="ru-RU"/>
        </w:rPr>
        <w:t xml:space="preserve"> мероприятия определяется </w:t>
      </w:r>
      <w:r w:rsidRPr="008E2691">
        <w:rPr>
          <w:rFonts w:ascii="Times New Roman" w:hAnsi="Times New Roman"/>
          <w:color w:val="000000"/>
          <w:shd w:val="clear" w:color="auto" w:fill="FFFFFF"/>
          <w:lang w:val="ru-RU"/>
        </w:rPr>
        <w:t>с учетом следующих критериев:</w:t>
      </w:r>
    </w:p>
    <w:p w:rsidR="00D45FB8" w:rsidRPr="000346B0" w:rsidRDefault="00B06594">
      <w:pPr>
        <w:pStyle w:val="a9"/>
        <w:shd w:val="clear" w:color="auto" w:fill="FFFFFF"/>
        <w:spacing w:after="0"/>
        <w:ind w:firstLine="709"/>
        <w:jc w:val="both"/>
        <w:rPr>
          <w:sz w:val="24"/>
          <w:szCs w:val="24"/>
          <w:lang w:val="ru-RU"/>
        </w:rPr>
      </w:pPr>
      <w:r w:rsidRPr="000346B0">
        <w:rPr>
          <w:rFonts w:ascii="Times New Roman" w:hAnsi="Times New Roman"/>
          <w:color w:val="000000"/>
          <w:sz w:val="24"/>
          <w:szCs w:val="24"/>
          <w:shd w:val="clear" w:color="auto" w:fill="FFFFFF"/>
          <w:lang w:val="ru-RU"/>
        </w:rPr>
        <w:lastRenderedPageBreak/>
        <w:t xml:space="preserve">1) при выявлении </w:t>
      </w:r>
      <w:r w:rsidRPr="000346B0">
        <w:rPr>
          <w:rFonts w:ascii="Times New Roman" w:eastAsia="Times New Roman" w:hAnsi="Times New Roman"/>
          <w:color w:val="000000"/>
          <w:sz w:val="24"/>
          <w:szCs w:val="24"/>
          <w:lang w:val="ru-RU" w:eastAsia="ru-RU"/>
        </w:rPr>
        <w:t xml:space="preserve">соответствия объекта контроля </w:t>
      </w:r>
      <w:r w:rsidRPr="000346B0">
        <w:rPr>
          <w:rFonts w:ascii="Times New Roman" w:hAnsi="Times New Roman"/>
          <w:color w:val="000000"/>
          <w:sz w:val="24"/>
          <w:szCs w:val="24"/>
          <w:shd w:val="clear" w:color="auto" w:fill="FFFFFF"/>
          <w:lang w:val="ru-RU"/>
        </w:rPr>
        <w:t xml:space="preserve">индикаторам риска, предусмотренными </w:t>
      </w:r>
      <w:r w:rsidRPr="000346B0">
        <w:rPr>
          <w:rFonts w:ascii="Times New Roman" w:hAnsi="Times New Roman"/>
          <w:sz w:val="24"/>
          <w:szCs w:val="24"/>
          <w:lang w:val="ru-RU"/>
        </w:rPr>
        <w:t>подпунктами 1, 7 приложения</w:t>
      </w:r>
      <w:r w:rsidRPr="000346B0">
        <w:rPr>
          <w:rFonts w:ascii="Times New Roman" w:hAnsi="Times New Roman"/>
          <w:color w:val="000000"/>
          <w:sz w:val="24"/>
          <w:szCs w:val="24"/>
          <w:shd w:val="clear" w:color="auto" w:fill="FFFFFF"/>
          <w:lang w:val="ru-RU"/>
        </w:rPr>
        <w:t xml:space="preserve"> 1 к настоящему Положению, проводится инспекционный визит, рейдовый осмотр, выездная проверка;</w:t>
      </w:r>
    </w:p>
    <w:p w:rsidR="00D45FB8" w:rsidRPr="000346B0" w:rsidRDefault="00B06594">
      <w:pPr>
        <w:pStyle w:val="a9"/>
        <w:shd w:val="clear" w:color="auto" w:fill="FFFFFF"/>
        <w:spacing w:after="0"/>
        <w:ind w:firstLine="709"/>
        <w:jc w:val="both"/>
        <w:rPr>
          <w:rFonts w:ascii="Times New Roman" w:hAnsi="Times New Roman"/>
          <w:color w:val="000000"/>
          <w:sz w:val="24"/>
          <w:szCs w:val="24"/>
          <w:shd w:val="clear" w:color="auto" w:fill="FFFFFF"/>
          <w:lang w:val="ru-RU"/>
        </w:rPr>
      </w:pPr>
      <w:r w:rsidRPr="000346B0">
        <w:rPr>
          <w:rFonts w:ascii="Times New Roman" w:hAnsi="Times New Roman"/>
          <w:color w:val="000000"/>
          <w:sz w:val="24"/>
          <w:szCs w:val="24"/>
          <w:shd w:val="clear" w:color="auto" w:fill="FFFFFF"/>
          <w:lang w:val="ru-RU"/>
        </w:rPr>
        <w:t xml:space="preserve">2) при выявлении </w:t>
      </w:r>
      <w:r w:rsidRPr="000346B0">
        <w:rPr>
          <w:rFonts w:ascii="Times New Roman" w:eastAsia="Times New Roman" w:hAnsi="Times New Roman"/>
          <w:color w:val="000000"/>
          <w:sz w:val="24"/>
          <w:szCs w:val="24"/>
          <w:lang w:val="ru-RU" w:eastAsia="ru-RU"/>
        </w:rPr>
        <w:t xml:space="preserve">соответствия объекта контроля </w:t>
      </w:r>
      <w:r w:rsidRPr="000346B0">
        <w:rPr>
          <w:rFonts w:ascii="Times New Roman" w:hAnsi="Times New Roman"/>
          <w:color w:val="000000"/>
          <w:sz w:val="24"/>
          <w:szCs w:val="24"/>
          <w:shd w:val="clear" w:color="auto" w:fill="FFFFFF"/>
          <w:lang w:val="ru-RU"/>
        </w:rPr>
        <w:t xml:space="preserve">индикаторам риска, предусмотренными подпунктами </w:t>
      </w:r>
      <w:r w:rsidRPr="000346B0">
        <w:rPr>
          <w:rFonts w:ascii="Times New Roman" w:hAnsi="Times New Roman"/>
          <w:sz w:val="24"/>
          <w:szCs w:val="24"/>
          <w:lang w:val="ru-RU"/>
        </w:rPr>
        <w:t xml:space="preserve">2, 3, 4, 5, 6 </w:t>
      </w:r>
      <w:r w:rsidR="00D84207" w:rsidRPr="000346B0">
        <w:rPr>
          <w:rFonts w:ascii="Times New Roman" w:hAnsi="Times New Roman"/>
          <w:sz w:val="24"/>
          <w:szCs w:val="24"/>
          <w:lang w:val="ru-RU"/>
        </w:rPr>
        <w:t>приложения</w:t>
      </w:r>
      <w:r w:rsidR="00D84207" w:rsidRPr="000346B0">
        <w:rPr>
          <w:rFonts w:ascii="Times New Roman" w:hAnsi="Times New Roman"/>
          <w:color w:val="000000"/>
          <w:sz w:val="24"/>
          <w:szCs w:val="24"/>
          <w:shd w:val="clear" w:color="auto" w:fill="FFFFFF"/>
          <w:lang w:val="ru-RU"/>
        </w:rPr>
        <w:t xml:space="preserve"> 1</w:t>
      </w:r>
      <w:r w:rsidRPr="000346B0">
        <w:rPr>
          <w:rFonts w:ascii="Times New Roman" w:hAnsi="Times New Roman"/>
          <w:color w:val="000000"/>
          <w:sz w:val="24"/>
          <w:szCs w:val="24"/>
          <w:shd w:val="clear" w:color="auto" w:fill="FFFFFF"/>
          <w:lang w:val="ru-RU"/>
        </w:rPr>
        <w:t xml:space="preserve"> к настоящему Положению, проводится инспекционный визит, рейдовый осмотр, документарная проверка, выездная проверка.</w:t>
      </w:r>
    </w:p>
    <w:p w:rsidR="00D45FB8" w:rsidRPr="000346B0" w:rsidRDefault="00D45FB8">
      <w:pPr>
        <w:widowControl w:val="0"/>
        <w:shd w:val="clear" w:color="auto" w:fill="FFFFFF"/>
        <w:autoSpaceDE w:val="0"/>
        <w:jc w:val="both"/>
        <w:rPr>
          <w:rFonts w:ascii="Times New Roman" w:hAnsi="Times New Roman"/>
          <w:color w:val="000000"/>
          <w:shd w:val="clear" w:color="auto" w:fill="FFFFFF"/>
          <w:lang w:val="ru-RU"/>
        </w:rPr>
      </w:pP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РАЗДЕЛ 3</w:t>
      </w:r>
      <w:r w:rsidR="005832DF" w:rsidRPr="000346B0">
        <w:rPr>
          <w:rFonts w:ascii="Times New Roman" w:hAnsi="Times New Roman"/>
          <w:color w:val="000000"/>
          <w:lang w:val="ru-RU"/>
        </w:rPr>
        <w:t>.</w:t>
      </w:r>
      <w:r w:rsidRPr="000346B0">
        <w:rPr>
          <w:rFonts w:ascii="Times New Roman" w:hAnsi="Times New Roman"/>
          <w:color w:val="000000"/>
          <w:lang w:val="ru-RU"/>
        </w:rPr>
        <w:t>ПРОФИЛАКТИКА РИСКОВ ПРИЧИНЕНИЯ ВРЕДА (УЩЕРБА)</w:t>
      </w: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ОХРАНЯЕМЫМ ЗАКОНОМ ЦЕННОСТЯМ</w:t>
      </w:r>
      <w:r w:rsidR="005832DF" w:rsidRPr="000346B0">
        <w:rPr>
          <w:rFonts w:ascii="Times New Roman" w:hAnsi="Times New Roman"/>
          <w:color w:val="000000"/>
          <w:lang w:val="ru-RU"/>
        </w:rPr>
        <w:t xml:space="preserve"> </w:t>
      </w:r>
      <w:proofErr w:type="gramStart"/>
      <w:r w:rsidR="005832DF" w:rsidRPr="000346B0">
        <w:rPr>
          <w:rFonts w:ascii="Times New Roman" w:hAnsi="Times New Roman"/>
          <w:color w:val="000000"/>
          <w:lang w:val="ru-RU"/>
        </w:rPr>
        <w:t>ПРИ</w:t>
      </w:r>
      <w:proofErr w:type="gramEnd"/>
    </w:p>
    <w:p w:rsidR="00D45FB8" w:rsidRPr="000346B0" w:rsidRDefault="00B06594">
      <w:pPr>
        <w:widowControl w:val="0"/>
        <w:shd w:val="clear" w:color="auto" w:fill="FFFFFF"/>
        <w:autoSpaceDE w:val="0"/>
        <w:jc w:val="center"/>
        <w:rPr>
          <w:rFonts w:ascii="Times New Roman" w:hAnsi="Times New Roman"/>
          <w:color w:val="000000"/>
          <w:lang w:val="ru-RU"/>
        </w:rPr>
      </w:pPr>
      <w:proofErr w:type="gramStart"/>
      <w:r w:rsidRPr="000346B0">
        <w:rPr>
          <w:rFonts w:ascii="Times New Roman" w:hAnsi="Times New Roman"/>
          <w:color w:val="000000"/>
          <w:lang w:val="ru-RU"/>
        </w:rPr>
        <w:t>ОСУЩЕСТВЛЕНИИ</w:t>
      </w:r>
      <w:proofErr w:type="gramEnd"/>
      <w:r w:rsidRPr="000346B0">
        <w:rPr>
          <w:rFonts w:ascii="Times New Roman" w:hAnsi="Times New Roman"/>
          <w:color w:val="000000"/>
          <w:lang w:val="ru-RU"/>
        </w:rPr>
        <w:t xml:space="preserve"> МУНИЦИПАЛЬНОГО КОНТРОЛЯ</w:t>
      </w:r>
    </w:p>
    <w:p w:rsidR="00D45FB8" w:rsidRPr="000346B0" w:rsidRDefault="00D45FB8">
      <w:pPr>
        <w:widowControl w:val="0"/>
        <w:shd w:val="clear" w:color="auto" w:fill="FFFFFF"/>
        <w:jc w:val="both"/>
        <w:rPr>
          <w:rFonts w:ascii="Times New Roman" w:hAnsi="Times New Roman"/>
          <w:color w:val="000000"/>
          <w:lang w:val="ru-RU"/>
        </w:rPr>
      </w:pPr>
    </w:p>
    <w:p w:rsidR="00D45FB8" w:rsidRPr="000346B0" w:rsidRDefault="00A703C7">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Подраздел</w:t>
      </w:r>
      <w:r w:rsidR="00B06594" w:rsidRPr="000346B0">
        <w:rPr>
          <w:rFonts w:ascii="Times New Roman" w:eastAsia="Times New Roman" w:hAnsi="Times New Roman"/>
          <w:color w:val="000000"/>
          <w:lang w:val="ru-RU" w:eastAsia="ru-RU"/>
        </w:rPr>
        <w:t xml:space="preserve"> 1. Профилактические мероприятия.</w:t>
      </w:r>
    </w:p>
    <w:p w:rsidR="00D45FB8" w:rsidRPr="000346B0" w:rsidRDefault="00D45FB8">
      <w:pPr>
        <w:pStyle w:val="a9"/>
        <w:shd w:val="clear" w:color="auto" w:fill="FFFFFF"/>
        <w:spacing w:after="0"/>
        <w:jc w:val="both"/>
        <w:rPr>
          <w:rFonts w:ascii="Times New Roman" w:eastAsia="Times New Roman" w:hAnsi="Times New Roman"/>
          <w:color w:val="000000"/>
          <w:sz w:val="24"/>
          <w:szCs w:val="24"/>
          <w:lang w:val="ru-RU" w:eastAsia="ru-RU"/>
        </w:rPr>
      </w:pPr>
    </w:p>
    <w:p w:rsidR="00D45FB8" w:rsidRPr="000346B0" w:rsidRDefault="00B06594" w:rsidP="001F73BA">
      <w:pPr>
        <w:pStyle w:val="a9"/>
        <w:numPr>
          <w:ilvl w:val="0"/>
          <w:numId w:val="3"/>
        </w:numPr>
        <w:shd w:val="clear" w:color="auto" w:fill="FFFFFF"/>
        <w:tabs>
          <w:tab w:val="left" w:pos="0"/>
        </w:tabs>
        <w:spacing w:after="0"/>
        <w:ind w:left="0" w:firstLine="710"/>
        <w:jc w:val="both"/>
        <w:rPr>
          <w:rFonts w:ascii="Times New Roman" w:hAnsi="Times New Roman"/>
          <w:color w:val="000000"/>
          <w:sz w:val="24"/>
          <w:szCs w:val="24"/>
          <w:lang w:val="ru-RU"/>
        </w:rPr>
      </w:pPr>
      <w:r w:rsidRPr="000346B0">
        <w:rPr>
          <w:rFonts w:ascii="Times New Roman" w:hAnsi="Times New Roman"/>
          <w:color w:val="000000"/>
          <w:sz w:val="24"/>
          <w:szCs w:val="24"/>
          <w:lang w:val="ru-RU"/>
        </w:rP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D45FB8" w:rsidRPr="000346B0" w:rsidRDefault="00B06594" w:rsidP="001F73BA">
      <w:pPr>
        <w:widowControl w:val="0"/>
        <w:shd w:val="clear" w:color="auto" w:fill="FFFFFF"/>
        <w:ind w:firstLine="709"/>
        <w:jc w:val="both"/>
        <w:rPr>
          <w:rFonts w:ascii="Times New Roman" w:hAnsi="Times New Roman"/>
          <w:lang w:val="ru-RU"/>
        </w:rPr>
      </w:pPr>
      <w:r w:rsidRPr="000346B0">
        <w:rPr>
          <w:rFonts w:ascii="Times New Roman" w:eastAsia="Times New Roman" w:hAnsi="Times New Roman"/>
          <w:color w:val="000000"/>
          <w:lang w:val="ru-RU" w:eastAsia="ru-RU"/>
        </w:rPr>
        <w:t>1) стимулирование добросовестного соблюдения обязательных требований</w:t>
      </w:r>
      <w:r w:rsidRPr="000346B0">
        <w:rPr>
          <w:rFonts w:ascii="Times New Roman" w:hAnsi="Times New Roman"/>
          <w:color w:val="000000"/>
          <w:lang w:val="ru-RU"/>
        </w:rPr>
        <w:t xml:space="preserve"> всеми контролируемыми лицами;</w:t>
      </w:r>
    </w:p>
    <w:p w:rsidR="00D45FB8" w:rsidRPr="000346B0" w:rsidRDefault="00B06594" w:rsidP="001F73BA">
      <w:pPr>
        <w:widowControl w:val="0"/>
        <w:shd w:val="clear" w:color="auto" w:fill="FFFFFF"/>
        <w:ind w:firstLine="709"/>
        <w:jc w:val="both"/>
        <w:rPr>
          <w:rFonts w:ascii="Times New Roman" w:hAnsi="Times New Roman"/>
          <w:lang w:val="ru-RU"/>
        </w:rPr>
      </w:pPr>
      <w:r w:rsidRPr="000346B0">
        <w:rPr>
          <w:rFonts w:ascii="Times New Roman" w:eastAsia="Times New Roman" w:hAnsi="Times New Roman"/>
          <w:color w:val="000000"/>
          <w:lang w:val="ru-RU" w:eastAsia="ru-RU"/>
        </w:rPr>
        <w:t>2) устранение условий, причин и факторов, способных привести к нарушениям обязательных требований</w:t>
      </w:r>
      <w:r w:rsidR="005832DF" w:rsidRPr="000346B0">
        <w:rPr>
          <w:rFonts w:ascii="Times New Roman" w:eastAsia="Times New Roman" w:hAnsi="Times New Roman"/>
          <w:color w:val="000000"/>
          <w:lang w:val="ru-RU" w:eastAsia="ru-RU"/>
        </w:rPr>
        <w:t xml:space="preserve"> </w:t>
      </w:r>
      <w:r w:rsidRPr="000346B0">
        <w:rPr>
          <w:rFonts w:ascii="Times New Roman" w:eastAsia="Times New Roman" w:hAnsi="Times New Roman"/>
          <w:color w:val="000000"/>
          <w:lang w:val="ru-RU" w:eastAsia="ru-RU"/>
        </w:rPr>
        <w:t>и (или) причинению вреда (ущерба) охраняемым законом ценностям;</w:t>
      </w:r>
    </w:p>
    <w:p w:rsidR="00D45FB8" w:rsidRPr="000346B0" w:rsidRDefault="00B06594" w:rsidP="001F73B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создание условий для доведения обязательных требований до контролируемых лиц, повышение информированности о способах их соблюдения.</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hAnsi="Times New Roman"/>
          <w:color w:val="000000"/>
          <w:sz w:val="24"/>
          <w:szCs w:val="24"/>
          <w:shd w:val="clear" w:color="auto" w:fill="FFFFFF"/>
          <w:lang w:val="ru-RU"/>
        </w:rPr>
        <w:t>Контрольным органом</w:t>
      </w:r>
      <w:r w:rsidRPr="000346B0">
        <w:rPr>
          <w:rFonts w:ascii="Times New Roman" w:hAnsi="Times New Roman"/>
          <w:color w:val="000000"/>
          <w:sz w:val="24"/>
          <w:szCs w:val="24"/>
          <w:lang w:val="ru-RU"/>
        </w:rPr>
        <w:t xml:space="preserve"> разрабатывается программа профилактики рисков причинения вреда с учетом требований, установленных Федеральным законом</w:t>
      </w:r>
      <w:r w:rsidR="00E65F06" w:rsidRPr="000346B0">
        <w:rPr>
          <w:rFonts w:ascii="Times New Roman" w:hAnsi="Times New Roman"/>
          <w:color w:val="000000"/>
          <w:sz w:val="24"/>
          <w:szCs w:val="24"/>
          <w:lang w:val="ru-RU"/>
        </w:rPr>
        <w:t xml:space="preserve"> </w:t>
      </w:r>
      <w:r w:rsidRPr="000346B0">
        <w:rPr>
          <w:rFonts w:ascii="Times New Roman" w:hAnsi="Times New Roman"/>
          <w:color w:val="000000"/>
          <w:sz w:val="24"/>
          <w:szCs w:val="24"/>
          <w:lang w:val="ru-RU"/>
        </w:rPr>
        <w:t xml:space="preserve">№ 248-ФЗ, и утверждается постановлением </w:t>
      </w:r>
      <w:r w:rsidR="00374991">
        <w:rPr>
          <w:rFonts w:ascii="Times New Roman" w:hAnsi="Times New Roman"/>
          <w:color w:val="000000"/>
          <w:sz w:val="24"/>
          <w:szCs w:val="24"/>
          <w:lang w:val="ru-RU"/>
        </w:rPr>
        <w:t>Главы</w:t>
      </w:r>
      <w:r w:rsidRPr="000346B0">
        <w:rPr>
          <w:rFonts w:ascii="Times New Roman" w:hAnsi="Times New Roman"/>
          <w:color w:val="000000"/>
          <w:sz w:val="24"/>
          <w:szCs w:val="24"/>
          <w:lang w:val="ru-RU"/>
        </w:rPr>
        <w:t xml:space="preserve"> </w:t>
      </w:r>
      <w:r w:rsidR="001D38FF" w:rsidRPr="000346B0">
        <w:rPr>
          <w:rFonts w:ascii="Times New Roman" w:hAnsi="Times New Roman"/>
          <w:color w:val="000000"/>
          <w:sz w:val="24"/>
          <w:szCs w:val="24"/>
          <w:lang w:val="ru-RU"/>
        </w:rPr>
        <w:t>муниципального</w:t>
      </w:r>
      <w:r w:rsidRPr="000346B0">
        <w:rPr>
          <w:rFonts w:ascii="Times New Roman" w:hAnsi="Times New Roman"/>
          <w:color w:val="000000"/>
          <w:sz w:val="24"/>
          <w:szCs w:val="24"/>
          <w:lang w:val="ru-RU"/>
        </w:rPr>
        <w:t xml:space="preserve"> </w:t>
      </w:r>
      <w:r w:rsidR="00374991">
        <w:rPr>
          <w:rFonts w:ascii="Times New Roman" w:hAnsi="Times New Roman"/>
          <w:color w:val="000000"/>
          <w:sz w:val="24"/>
          <w:szCs w:val="24"/>
          <w:lang w:val="ru-RU"/>
        </w:rPr>
        <w:t xml:space="preserve">образования </w:t>
      </w:r>
      <w:proofErr w:type="spellStart"/>
      <w:r w:rsidR="00374991">
        <w:rPr>
          <w:rFonts w:ascii="Times New Roman" w:hAnsi="Times New Roman"/>
          <w:color w:val="000000"/>
          <w:sz w:val="24"/>
          <w:szCs w:val="24"/>
          <w:lang w:val="ru-RU"/>
        </w:rPr>
        <w:t>Баженовское</w:t>
      </w:r>
      <w:proofErr w:type="spellEnd"/>
      <w:r w:rsidR="00374991">
        <w:rPr>
          <w:rFonts w:ascii="Times New Roman" w:hAnsi="Times New Roman"/>
          <w:color w:val="000000"/>
          <w:sz w:val="24"/>
          <w:szCs w:val="24"/>
          <w:lang w:val="ru-RU"/>
        </w:rPr>
        <w:t xml:space="preserve"> сельское поселение </w:t>
      </w:r>
      <w:proofErr w:type="spellStart"/>
      <w:r w:rsidR="00374991">
        <w:rPr>
          <w:rFonts w:ascii="Times New Roman" w:hAnsi="Times New Roman"/>
          <w:color w:val="000000"/>
          <w:sz w:val="24"/>
          <w:szCs w:val="24"/>
          <w:lang w:val="ru-RU"/>
        </w:rPr>
        <w:t>Байкаловского</w:t>
      </w:r>
      <w:proofErr w:type="spellEnd"/>
      <w:r w:rsidR="00374991">
        <w:rPr>
          <w:rFonts w:ascii="Times New Roman" w:hAnsi="Times New Roman"/>
          <w:color w:val="000000"/>
          <w:sz w:val="24"/>
          <w:szCs w:val="24"/>
          <w:lang w:val="ru-RU"/>
        </w:rPr>
        <w:t xml:space="preserve"> муниципального района Свердловской области</w:t>
      </w:r>
      <w:r w:rsidRPr="000346B0">
        <w:rPr>
          <w:rFonts w:ascii="Times New Roman" w:hAnsi="Times New Roman"/>
          <w:color w:val="000000"/>
          <w:sz w:val="24"/>
          <w:szCs w:val="24"/>
          <w:lang w:val="ru-RU"/>
        </w:rPr>
        <w:t xml:space="preserve"> на очередной календарный год ежегодно, не позднее 20 декабря текущего года.</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hAnsi="Times New Roman"/>
          <w:color w:val="000000"/>
          <w:sz w:val="24"/>
          <w:szCs w:val="24"/>
          <w:lang w:val="ru-RU"/>
        </w:rPr>
        <w:t xml:space="preserve">Утвержденная программа профилактики рисков причинения вреда размещается </w:t>
      </w:r>
      <w:r w:rsidRPr="000346B0">
        <w:rPr>
          <w:rFonts w:ascii="Times New Roman" w:eastAsia="Times New Roman" w:hAnsi="Times New Roman"/>
          <w:color w:val="000000"/>
          <w:sz w:val="24"/>
          <w:szCs w:val="24"/>
          <w:lang w:val="ru-RU" w:eastAsia="ru-RU"/>
        </w:rPr>
        <w:t xml:space="preserve">на официальном сайте органов местного самоуправления </w:t>
      </w:r>
      <w:r w:rsidR="001D38FF" w:rsidRPr="000346B0">
        <w:rPr>
          <w:rFonts w:ascii="Times New Roman" w:eastAsia="Times New Roman" w:hAnsi="Times New Roman"/>
          <w:color w:val="000000"/>
          <w:sz w:val="24"/>
          <w:szCs w:val="24"/>
          <w:lang w:val="ru-RU" w:eastAsia="ru-RU"/>
        </w:rPr>
        <w:t>муниципального</w:t>
      </w:r>
      <w:r w:rsidRPr="000346B0">
        <w:rPr>
          <w:rFonts w:ascii="Times New Roman" w:eastAsia="Times New Roman" w:hAnsi="Times New Roman"/>
          <w:color w:val="000000"/>
          <w:sz w:val="24"/>
          <w:szCs w:val="24"/>
          <w:lang w:val="ru-RU" w:eastAsia="ru-RU"/>
        </w:rPr>
        <w:t xml:space="preserve"> </w:t>
      </w:r>
      <w:r w:rsidR="00374991">
        <w:rPr>
          <w:rFonts w:ascii="Times New Roman" w:eastAsia="Times New Roman" w:hAnsi="Times New Roman"/>
          <w:color w:val="000000"/>
          <w:sz w:val="24"/>
          <w:szCs w:val="24"/>
          <w:lang w:val="ru-RU" w:eastAsia="ru-RU"/>
        </w:rPr>
        <w:t xml:space="preserve">образования </w:t>
      </w:r>
      <w:proofErr w:type="spellStart"/>
      <w:r w:rsidR="00374991">
        <w:rPr>
          <w:rFonts w:ascii="Times New Roman" w:eastAsia="Times New Roman" w:hAnsi="Times New Roman"/>
          <w:color w:val="000000"/>
          <w:sz w:val="24"/>
          <w:szCs w:val="24"/>
          <w:lang w:val="ru-RU" w:eastAsia="ru-RU"/>
        </w:rPr>
        <w:t>Баженовское</w:t>
      </w:r>
      <w:proofErr w:type="spellEnd"/>
      <w:r w:rsidR="00374991">
        <w:rPr>
          <w:rFonts w:ascii="Times New Roman" w:eastAsia="Times New Roman" w:hAnsi="Times New Roman"/>
          <w:color w:val="000000"/>
          <w:sz w:val="24"/>
          <w:szCs w:val="24"/>
          <w:lang w:val="ru-RU" w:eastAsia="ru-RU"/>
        </w:rPr>
        <w:t xml:space="preserve"> сельское поселение </w:t>
      </w:r>
      <w:r w:rsidRPr="000346B0">
        <w:rPr>
          <w:rFonts w:ascii="Times New Roman" w:eastAsia="Times New Roman" w:hAnsi="Times New Roman"/>
          <w:color w:val="000000"/>
          <w:sz w:val="24"/>
          <w:szCs w:val="24"/>
          <w:lang w:val="ru-RU" w:eastAsia="ru-RU"/>
        </w:rPr>
        <w:t xml:space="preserve">в информационно-телекоммуникационной </w:t>
      </w:r>
      <w:r w:rsidRPr="000346B0">
        <w:rPr>
          <w:rFonts w:ascii="Times New Roman" w:eastAsia="Times New Roman" w:hAnsi="Times New Roman"/>
          <w:sz w:val="24"/>
          <w:szCs w:val="24"/>
          <w:lang w:val="ru-RU" w:eastAsia="ru-RU"/>
        </w:rPr>
        <w:t xml:space="preserve">сети Интернет </w:t>
      </w:r>
      <w:r w:rsidR="00374991" w:rsidRPr="00682E52">
        <w:t>https</w:t>
      </w:r>
      <w:r w:rsidR="00374991" w:rsidRPr="00374991">
        <w:rPr>
          <w:lang w:val="ru-RU"/>
        </w:rPr>
        <w:t>://</w:t>
      </w:r>
      <w:proofErr w:type="spellStart"/>
      <w:r w:rsidR="00374991" w:rsidRPr="00682E52">
        <w:t>bajenovskoe</w:t>
      </w:r>
      <w:proofErr w:type="spellEnd"/>
      <w:r w:rsidR="00374991" w:rsidRPr="00374991">
        <w:rPr>
          <w:lang w:val="ru-RU"/>
        </w:rPr>
        <w:t>.</w:t>
      </w:r>
      <w:proofErr w:type="spellStart"/>
      <w:r w:rsidR="00374991" w:rsidRPr="00682E52">
        <w:t>ru</w:t>
      </w:r>
      <w:proofErr w:type="spellEnd"/>
      <w:r w:rsidR="00374991" w:rsidRPr="00374991">
        <w:rPr>
          <w:lang w:val="ru-RU"/>
        </w:rPr>
        <w:t>/</w:t>
      </w:r>
      <w:r w:rsidR="00374991">
        <w:rPr>
          <w:lang w:val="ru-RU"/>
        </w:rPr>
        <w:t>.</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Профилактические мероприятия, предусмотренные программой профилактики</w:t>
      </w:r>
      <w:r w:rsidRPr="000346B0">
        <w:rPr>
          <w:rFonts w:ascii="Times New Roman" w:hAnsi="Times New Roman"/>
          <w:color w:val="000000"/>
          <w:sz w:val="24"/>
          <w:szCs w:val="24"/>
          <w:lang w:val="ru-RU"/>
        </w:rPr>
        <w:t xml:space="preserve"> рисков причинения вреда</w:t>
      </w:r>
      <w:r w:rsidRPr="000346B0">
        <w:rPr>
          <w:rFonts w:ascii="Times New Roman" w:eastAsia="Times New Roman" w:hAnsi="Times New Roman"/>
          <w:color w:val="000000"/>
          <w:sz w:val="24"/>
          <w:szCs w:val="24"/>
          <w:lang w:val="ru-RU" w:eastAsia="ru-RU"/>
        </w:rPr>
        <w:t xml:space="preserve">, обязательные для проведения </w:t>
      </w:r>
      <w:r w:rsidRPr="000346B0">
        <w:rPr>
          <w:rFonts w:ascii="Times New Roman" w:hAnsi="Times New Roman"/>
          <w:color w:val="000000"/>
          <w:sz w:val="24"/>
          <w:szCs w:val="24"/>
          <w:lang w:val="ru-RU"/>
        </w:rPr>
        <w:t>контрольным органом</w:t>
      </w:r>
      <w:r w:rsidRPr="000346B0">
        <w:rPr>
          <w:rFonts w:ascii="Times New Roman" w:eastAsia="Times New Roman" w:hAnsi="Times New Roman"/>
          <w:color w:val="000000"/>
          <w:sz w:val="24"/>
          <w:szCs w:val="24"/>
          <w:lang w:val="ru-RU" w:eastAsia="ru-RU"/>
        </w:rPr>
        <w:t>.</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hAnsi="Times New Roman"/>
          <w:color w:val="000000"/>
          <w:sz w:val="24"/>
          <w:szCs w:val="24"/>
          <w:lang w:val="ru-RU"/>
        </w:rPr>
        <w:t>Контрольный орган</w:t>
      </w:r>
      <w:r w:rsidRPr="000346B0">
        <w:rPr>
          <w:rFonts w:ascii="Times New Roman" w:eastAsia="Times New Roman" w:hAnsi="Times New Roman"/>
          <w:color w:val="000000"/>
          <w:sz w:val="24"/>
          <w:szCs w:val="24"/>
          <w:lang w:val="ru-RU" w:eastAsia="ru-RU"/>
        </w:rPr>
        <w:t xml:space="preserve"> может проводить профилактические мероприятия, не предусмотренные программой профилактики</w:t>
      </w:r>
      <w:r w:rsidRPr="000346B0">
        <w:rPr>
          <w:rFonts w:ascii="Times New Roman" w:hAnsi="Times New Roman"/>
          <w:color w:val="000000"/>
          <w:sz w:val="24"/>
          <w:szCs w:val="24"/>
          <w:lang w:val="ru-RU"/>
        </w:rPr>
        <w:t xml:space="preserve"> рисков причинения вреда</w:t>
      </w:r>
      <w:r w:rsidRPr="000346B0">
        <w:rPr>
          <w:rFonts w:ascii="Times New Roman" w:eastAsia="Times New Roman" w:hAnsi="Times New Roman"/>
          <w:color w:val="000000"/>
          <w:sz w:val="24"/>
          <w:szCs w:val="24"/>
          <w:lang w:val="ru-RU" w:eastAsia="ru-RU"/>
        </w:rPr>
        <w:t>.</w:t>
      </w:r>
    </w:p>
    <w:p w:rsidR="001F73BA"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При</w:t>
      </w:r>
      <w:r w:rsidRPr="000346B0">
        <w:rPr>
          <w:rFonts w:ascii="Times New Roman" w:hAnsi="Times New Roman"/>
          <w:color w:val="000000"/>
          <w:sz w:val="24"/>
          <w:szCs w:val="24"/>
          <w:lang w:val="ru-RU"/>
        </w:rPr>
        <w:t xml:space="preserve"> осуществлении муниципального контроля контрольным органом проводятся следующие профилактические мероприятия:</w:t>
      </w:r>
      <w:r w:rsidR="001F73BA" w:rsidRPr="000346B0">
        <w:rPr>
          <w:rFonts w:ascii="Times New Roman" w:eastAsia="Times New Roman" w:hAnsi="Times New Roman"/>
          <w:color w:val="000000"/>
          <w:sz w:val="24"/>
          <w:szCs w:val="24"/>
          <w:lang w:val="ru-RU" w:eastAsia="ru-RU"/>
        </w:rPr>
        <w:t xml:space="preserve"> </w:t>
      </w:r>
    </w:p>
    <w:p w:rsidR="001F73BA" w:rsidRPr="000346B0" w:rsidRDefault="001F73BA" w:rsidP="001F73BA">
      <w:pPr>
        <w:pStyle w:val="a9"/>
        <w:widowControl w:val="0"/>
        <w:shd w:val="clear" w:color="auto" w:fill="FFFFFF"/>
        <w:tabs>
          <w:tab w:val="left" w:pos="709"/>
        </w:tabs>
        <w:autoSpaceDE w:val="0"/>
        <w:spacing w:after="0"/>
        <w:ind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1) информирование;</w:t>
      </w:r>
    </w:p>
    <w:p w:rsidR="001F73BA" w:rsidRPr="000346B0" w:rsidRDefault="001F73BA" w:rsidP="001F73BA">
      <w:pPr>
        <w:widowControl w:val="0"/>
        <w:shd w:val="clear" w:color="auto" w:fill="FFFFFF"/>
        <w:ind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2) объявление предостережения о недопустимости нарушений обязательных требований (далее </w:t>
      </w:r>
      <w:r w:rsidRPr="000346B0">
        <w:rPr>
          <w:rFonts w:ascii="Times New Roman" w:hAnsi="Times New Roman"/>
          <w:color w:val="000000"/>
          <w:lang w:val="ru-RU"/>
        </w:rPr>
        <w:t xml:space="preserve">– </w:t>
      </w:r>
      <w:r w:rsidRPr="000346B0">
        <w:rPr>
          <w:rFonts w:ascii="Times New Roman" w:eastAsia="Times New Roman" w:hAnsi="Times New Roman"/>
          <w:color w:val="000000"/>
          <w:lang w:val="ru-RU" w:eastAsia="ru-RU"/>
        </w:rPr>
        <w:t>предостережение);</w:t>
      </w:r>
    </w:p>
    <w:p w:rsidR="001F73BA" w:rsidRPr="000346B0" w:rsidRDefault="001F73BA" w:rsidP="001F73BA">
      <w:pPr>
        <w:widowControl w:val="0"/>
        <w:shd w:val="clear" w:color="auto" w:fill="FFFFFF"/>
        <w:ind w:firstLine="709"/>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3) </w:t>
      </w:r>
      <w:proofErr w:type="spellStart"/>
      <w:proofErr w:type="gramStart"/>
      <w:r w:rsidRPr="000346B0">
        <w:rPr>
          <w:rFonts w:ascii="Times New Roman" w:eastAsia="Times New Roman" w:hAnsi="Times New Roman"/>
          <w:color w:val="000000"/>
          <w:lang w:eastAsia="ru-RU"/>
        </w:rPr>
        <w:t>консультирование</w:t>
      </w:r>
      <w:proofErr w:type="spellEnd"/>
      <w:proofErr w:type="gramEnd"/>
      <w:r w:rsidRPr="000346B0">
        <w:rPr>
          <w:rFonts w:ascii="Times New Roman" w:eastAsia="Times New Roman" w:hAnsi="Times New Roman"/>
          <w:color w:val="000000"/>
          <w:lang w:eastAsia="ru-RU"/>
        </w:rPr>
        <w:t>;</w:t>
      </w:r>
    </w:p>
    <w:p w:rsidR="001F73BA" w:rsidRPr="000346B0" w:rsidRDefault="001F73BA" w:rsidP="001F73B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4) профилактический визит.</w:t>
      </w:r>
    </w:p>
    <w:p w:rsidR="001F73BA" w:rsidRPr="000346B0" w:rsidRDefault="001F73BA"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В случае</w:t>
      </w:r>
      <w:proofErr w:type="gramStart"/>
      <w:r w:rsidRPr="000346B0">
        <w:rPr>
          <w:rFonts w:ascii="Times New Roman" w:eastAsia="Times New Roman" w:hAnsi="Times New Roman"/>
          <w:color w:val="000000"/>
          <w:sz w:val="24"/>
          <w:szCs w:val="24"/>
          <w:lang w:val="ru-RU" w:eastAsia="ru-RU"/>
        </w:rPr>
        <w:t>,</w:t>
      </w:r>
      <w:proofErr w:type="gramEnd"/>
      <w:r w:rsidRPr="000346B0">
        <w:rPr>
          <w:rFonts w:ascii="Times New Roman" w:eastAsia="Times New Roman" w:hAnsi="Times New Roman"/>
          <w:color w:val="000000"/>
          <w:sz w:val="24"/>
          <w:szCs w:val="24"/>
          <w:lang w:val="ru-RU" w:eastAsia="ru-RU"/>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 уполномоченному лицу контрольного органа, для принятия решения о проведении контрольных мероприятий.</w:t>
      </w:r>
    </w:p>
    <w:p w:rsidR="00D45FB8" w:rsidRPr="000346B0" w:rsidRDefault="00B06594" w:rsidP="001F73BA">
      <w:pPr>
        <w:pStyle w:val="a9"/>
        <w:widowControl w:val="0"/>
        <w:numPr>
          <w:ilvl w:val="0"/>
          <w:numId w:val="3"/>
        </w:numPr>
        <w:shd w:val="clear" w:color="auto" w:fill="FFFFFF"/>
        <w:tabs>
          <w:tab w:val="left" w:pos="709"/>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lastRenderedPageBreak/>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D45FB8" w:rsidRPr="000346B0" w:rsidRDefault="00B06594" w:rsidP="001F73BA">
      <w:pPr>
        <w:pStyle w:val="a9"/>
        <w:widowControl w:val="0"/>
        <w:numPr>
          <w:ilvl w:val="0"/>
          <w:numId w:val="3"/>
        </w:numPr>
        <w:shd w:val="clear" w:color="auto" w:fill="FFFFFF"/>
        <w:tabs>
          <w:tab w:val="left" w:pos="0"/>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color w:val="000000"/>
          <w:sz w:val="24"/>
          <w:szCs w:val="24"/>
          <w:lang w:val="ru-RU" w:eastAsia="ru-RU"/>
        </w:rPr>
        <w:t xml:space="preserve">Информирование осуществляется посредством размещения соответствующих сведений на официальном сайте органов местного </w:t>
      </w:r>
      <w:r w:rsidRPr="000346B0">
        <w:rPr>
          <w:rFonts w:ascii="Times New Roman" w:eastAsia="Times New Roman" w:hAnsi="Times New Roman"/>
          <w:sz w:val="24"/>
          <w:szCs w:val="24"/>
          <w:lang w:val="ru-RU" w:eastAsia="ru-RU"/>
        </w:rPr>
        <w:t xml:space="preserve">самоуправления </w:t>
      </w:r>
      <w:r w:rsidR="001D38FF" w:rsidRPr="000346B0">
        <w:rPr>
          <w:rFonts w:ascii="Times New Roman" w:eastAsia="Times New Roman" w:hAnsi="Times New Roman"/>
          <w:sz w:val="24"/>
          <w:szCs w:val="24"/>
          <w:lang w:val="ru-RU" w:eastAsia="ru-RU"/>
        </w:rPr>
        <w:t>муниципального</w:t>
      </w:r>
      <w:r w:rsidRPr="000346B0">
        <w:rPr>
          <w:rFonts w:ascii="Times New Roman" w:eastAsia="Times New Roman" w:hAnsi="Times New Roman"/>
          <w:sz w:val="24"/>
          <w:szCs w:val="24"/>
          <w:lang w:val="ru-RU" w:eastAsia="ru-RU"/>
        </w:rPr>
        <w:t xml:space="preserve"> </w:t>
      </w:r>
      <w:r w:rsidR="00374991">
        <w:rPr>
          <w:rFonts w:ascii="Times New Roman" w:eastAsia="Times New Roman" w:hAnsi="Times New Roman"/>
          <w:sz w:val="24"/>
          <w:szCs w:val="24"/>
          <w:lang w:val="ru-RU" w:eastAsia="ru-RU"/>
        </w:rPr>
        <w:t xml:space="preserve">образования </w:t>
      </w:r>
      <w:proofErr w:type="spellStart"/>
      <w:r w:rsidR="00374991">
        <w:rPr>
          <w:rFonts w:ascii="Times New Roman" w:eastAsia="Times New Roman" w:hAnsi="Times New Roman"/>
          <w:sz w:val="24"/>
          <w:szCs w:val="24"/>
          <w:lang w:val="ru-RU" w:eastAsia="ru-RU"/>
        </w:rPr>
        <w:t>Баженовское</w:t>
      </w:r>
      <w:proofErr w:type="spellEnd"/>
      <w:r w:rsidR="00374991">
        <w:rPr>
          <w:rFonts w:ascii="Times New Roman" w:eastAsia="Times New Roman" w:hAnsi="Times New Roman"/>
          <w:sz w:val="24"/>
          <w:szCs w:val="24"/>
          <w:lang w:val="ru-RU" w:eastAsia="ru-RU"/>
        </w:rPr>
        <w:t xml:space="preserve"> сельское поселение </w:t>
      </w:r>
      <w:r w:rsidRPr="000346B0">
        <w:rPr>
          <w:rFonts w:ascii="Times New Roman" w:eastAsia="Times New Roman" w:hAnsi="Times New Roman"/>
          <w:sz w:val="24"/>
          <w:szCs w:val="24"/>
          <w:lang w:val="ru-RU" w:eastAsia="ru-RU"/>
        </w:rPr>
        <w:t xml:space="preserve">в информационно-телекоммуникационной сети Интернет </w:t>
      </w:r>
      <w:hyperlink r:id="rId11" w:history="1">
        <w:r w:rsidR="00374991" w:rsidRPr="00E3573A">
          <w:rPr>
            <w:rStyle w:val="af"/>
            <w:rFonts w:ascii="Times New Roman" w:hAnsi="Times New Roman"/>
            <w:sz w:val="24"/>
            <w:szCs w:val="24"/>
          </w:rPr>
          <w:t>https</w:t>
        </w:r>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bajenovskoe</w:t>
        </w:r>
        <w:proofErr w:type="spellEnd"/>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ru</w:t>
        </w:r>
        <w:proofErr w:type="spellEnd"/>
        <w:r w:rsidR="00374991" w:rsidRPr="00E3573A">
          <w:rPr>
            <w:rStyle w:val="af"/>
            <w:rFonts w:ascii="Times New Roman" w:hAnsi="Times New Roman"/>
            <w:sz w:val="24"/>
            <w:szCs w:val="24"/>
            <w:lang w:val="ru-RU"/>
          </w:rPr>
          <w:t>/</w:t>
        </w:r>
      </w:hyperlink>
      <w:r w:rsidR="00374991" w:rsidRPr="00E3573A">
        <w:rPr>
          <w:rFonts w:ascii="Times New Roman" w:hAnsi="Times New Roman"/>
          <w:sz w:val="24"/>
          <w:szCs w:val="24"/>
          <w:lang w:val="ru-RU"/>
        </w:rPr>
        <w:t>,</w:t>
      </w:r>
      <w:r w:rsidR="00374991">
        <w:rPr>
          <w:lang w:val="ru-RU"/>
        </w:rPr>
        <w:t xml:space="preserve"> </w:t>
      </w:r>
      <w:r w:rsidRPr="000346B0">
        <w:rPr>
          <w:rFonts w:ascii="Times New Roman" w:eastAsia="Times New Roman" w:hAnsi="Times New Roman"/>
          <w:sz w:val="24"/>
          <w:szCs w:val="24"/>
          <w:lang w:val="ru-RU" w:eastAsia="ru-RU"/>
        </w:rPr>
        <w:t>в средствах массовой информации и в иных формах.</w:t>
      </w:r>
    </w:p>
    <w:p w:rsidR="00D45FB8" w:rsidRPr="000346B0" w:rsidRDefault="00B06594" w:rsidP="001F73BA">
      <w:pPr>
        <w:pStyle w:val="a9"/>
        <w:widowControl w:val="0"/>
        <w:numPr>
          <w:ilvl w:val="0"/>
          <w:numId w:val="3"/>
        </w:numPr>
        <w:shd w:val="clear" w:color="auto" w:fill="FFFFFF"/>
        <w:tabs>
          <w:tab w:val="left" w:pos="0"/>
        </w:tabs>
        <w:autoSpaceDE w:val="0"/>
        <w:spacing w:after="0"/>
        <w:ind w:left="0" w:firstLine="709"/>
        <w:jc w:val="both"/>
        <w:rPr>
          <w:rFonts w:ascii="Times New Roman" w:hAnsi="Times New Roman"/>
          <w:sz w:val="24"/>
          <w:szCs w:val="24"/>
          <w:lang w:val="ru-RU"/>
        </w:rPr>
      </w:pPr>
      <w:r w:rsidRPr="000346B0">
        <w:rPr>
          <w:rFonts w:ascii="Times New Roman" w:eastAsia="Times New Roman" w:hAnsi="Times New Roman"/>
          <w:sz w:val="24"/>
          <w:szCs w:val="24"/>
          <w:lang w:val="ru-RU" w:eastAsia="ru-RU"/>
        </w:rPr>
        <w:t xml:space="preserve">Контрольный орган обязан размещать и поддерживать в актуальном состоянии на официальном сайте органов местного самоуправления </w:t>
      </w:r>
      <w:r w:rsidR="00374991" w:rsidRPr="000346B0">
        <w:rPr>
          <w:rFonts w:ascii="Times New Roman" w:eastAsia="Times New Roman" w:hAnsi="Times New Roman"/>
          <w:sz w:val="24"/>
          <w:szCs w:val="24"/>
          <w:lang w:val="ru-RU" w:eastAsia="ru-RU"/>
        </w:rPr>
        <w:t xml:space="preserve">муниципального </w:t>
      </w:r>
      <w:r w:rsidR="00374991">
        <w:rPr>
          <w:rFonts w:ascii="Times New Roman" w:eastAsia="Times New Roman" w:hAnsi="Times New Roman"/>
          <w:sz w:val="24"/>
          <w:szCs w:val="24"/>
          <w:lang w:val="ru-RU" w:eastAsia="ru-RU"/>
        </w:rPr>
        <w:t xml:space="preserve">образования </w:t>
      </w:r>
      <w:proofErr w:type="spellStart"/>
      <w:r w:rsidR="00374991" w:rsidRPr="00E3573A">
        <w:rPr>
          <w:rFonts w:ascii="Times New Roman" w:eastAsia="Times New Roman" w:hAnsi="Times New Roman"/>
          <w:sz w:val="24"/>
          <w:szCs w:val="24"/>
          <w:lang w:val="ru-RU" w:eastAsia="ru-RU"/>
        </w:rPr>
        <w:t>Баженовское</w:t>
      </w:r>
      <w:proofErr w:type="spellEnd"/>
      <w:r w:rsidR="00374991" w:rsidRPr="00E3573A">
        <w:rPr>
          <w:rFonts w:ascii="Times New Roman" w:eastAsia="Times New Roman" w:hAnsi="Times New Roman"/>
          <w:sz w:val="24"/>
          <w:szCs w:val="24"/>
          <w:lang w:val="ru-RU" w:eastAsia="ru-RU"/>
        </w:rPr>
        <w:t xml:space="preserve"> сельское поселение</w:t>
      </w:r>
      <w:r w:rsidRPr="00E3573A">
        <w:rPr>
          <w:rFonts w:ascii="Times New Roman" w:eastAsia="Times New Roman" w:hAnsi="Times New Roman"/>
          <w:sz w:val="24"/>
          <w:szCs w:val="24"/>
          <w:lang w:val="ru-RU" w:eastAsia="ru-RU"/>
        </w:rPr>
        <w:t xml:space="preserve"> в информационно-телекоммуникационной сети Интернет </w:t>
      </w:r>
      <w:hyperlink r:id="rId12" w:history="1">
        <w:r w:rsidR="00374991" w:rsidRPr="00E3573A">
          <w:rPr>
            <w:rStyle w:val="af"/>
            <w:rFonts w:ascii="Times New Roman" w:hAnsi="Times New Roman"/>
            <w:sz w:val="24"/>
            <w:szCs w:val="24"/>
          </w:rPr>
          <w:t>https</w:t>
        </w:r>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bajenovskoe</w:t>
        </w:r>
        <w:proofErr w:type="spellEnd"/>
        <w:r w:rsidR="00374991" w:rsidRPr="00E3573A">
          <w:rPr>
            <w:rStyle w:val="af"/>
            <w:rFonts w:ascii="Times New Roman" w:hAnsi="Times New Roman"/>
            <w:sz w:val="24"/>
            <w:szCs w:val="24"/>
            <w:lang w:val="ru-RU"/>
          </w:rPr>
          <w:t>.</w:t>
        </w:r>
        <w:proofErr w:type="spellStart"/>
        <w:r w:rsidR="00374991" w:rsidRPr="00E3573A">
          <w:rPr>
            <w:rStyle w:val="af"/>
            <w:rFonts w:ascii="Times New Roman" w:hAnsi="Times New Roman"/>
            <w:sz w:val="24"/>
            <w:szCs w:val="24"/>
          </w:rPr>
          <w:t>ru</w:t>
        </w:r>
        <w:proofErr w:type="spellEnd"/>
        <w:r w:rsidR="00374991" w:rsidRPr="00E3573A">
          <w:rPr>
            <w:rStyle w:val="af"/>
            <w:rFonts w:ascii="Times New Roman" w:hAnsi="Times New Roman"/>
            <w:sz w:val="24"/>
            <w:szCs w:val="24"/>
            <w:lang w:val="ru-RU"/>
          </w:rPr>
          <w:t>/</w:t>
        </w:r>
      </w:hyperlink>
      <w:r w:rsidR="00374991" w:rsidRPr="00E3573A">
        <w:rPr>
          <w:rFonts w:ascii="Times New Roman" w:hAnsi="Times New Roman"/>
          <w:sz w:val="24"/>
          <w:szCs w:val="24"/>
          <w:lang w:val="ru-RU"/>
        </w:rPr>
        <w:t>:</w:t>
      </w:r>
    </w:p>
    <w:p w:rsidR="00D45FB8" w:rsidRPr="000346B0" w:rsidRDefault="00B06594">
      <w:pPr>
        <w:widowControl w:val="0"/>
        <w:shd w:val="clear" w:color="auto" w:fill="FFFFFF"/>
        <w:ind w:firstLine="708"/>
        <w:jc w:val="both"/>
        <w:rPr>
          <w:rFonts w:ascii="Times New Roman" w:eastAsia="Times New Roman" w:hAnsi="Times New Roman"/>
          <w:lang w:val="ru-RU" w:eastAsia="ru-RU"/>
        </w:rPr>
      </w:pPr>
      <w:r w:rsidRPr="000346B0">
        <w:rPr>
          <w:rFonts w:ascii="Times New Roman" w:eastAsia="Times New Roman" w:hAnsi="Times New Roman"/>
          <w:lang w:val="ru-RU" w:eastAsia="ru-RU"/>
        </w:rPr>
        <w:t>1) тексты нормативных правовых актов, регулирующих осуществление муниципального контроля;</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lang w:val="ru-RU" w:eastAsia="ru-RU"/>
        </w:rPr>
        <w:t>2) сведения об изменениях, внесенных в нормативные правовые акты,</w:t>
      </w:r>
      <w:r w:rsidRPr="000346B0">
        <w:rPr>
          <w:rFonts w:ascii="Times New Roman" w:eastAsia="Times New Roman" w:hAnsi="Times New Roman"/>
          <w:color w:val="000000"/>
          <w:lang w:val="ru-RU" w:eastAsia="ru-RU"/>
        </w:rPr>
        <w:t xml:space="preserve"> регулирующие осуществление муниципального контроля, о сроках и порядке их вступления в силу;</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4) утвержденные проверочные листы в формате, допускающем их использование для </w:t>
      </w:r>
      <w:proofErr w:type="spellStart"/>
      <w:r w:rsidRPr="000346B0">
        <w:rPr>
          <w:rFonts w:ascii="Times New Roman" w:eastAsia="Times New Roman" w:hAnsi="Times New Roman"/>
          <w:color w:val="000000"/>
          <w:lang w:val="ru-RU" w:eastAsia="ru-RU"/>
        </w:rPr>
        <w:t>самообследования</w:t>
      </w:r>
      <w:proofErr w:type="spellEnd"/>
      <w:r w:rsidRPr="000346B0">
        <w:rPr>
          <w:rFonts w:ascii="Times New Roman" w:eastAsia="Times New Roman" w:hAnsi="Times New Roman"/>
          <w:color w:val="000000"/>
          <w:lang w:val="ru-RU" w:eastAsia="ru-RU"/>
        </w:rPr>
        <w:t>;</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5) руководства по соблюдению обязательных требований;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6) перечень индикаторов риска нарушения обязательных требований, порядок отнесения объектов контроля к категориям риска;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7) перечень объектов контроля, учитываемых в рамках формирования ежегодного плана контрольных мероприятий, с указанием категории риска;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8) 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9) исчерпывающий перечень сведений, которые могут запрашиваться контрольным органом у контролируемого лица;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10) сведения о способах получения консультаций по вопросам соблюдения обязательных требований;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11) сведения о применении контрольным органом мер стимулирования добросовестности контролируемых лиц;</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12) сведения о порядке досудебного обжалования решений контрольного органа, действий (бездействия) его должностных лиц;</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13) доклады, содержащие результаты обобщения правоприменительной практики контрольного  органа;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14) доклады о муниципальном контроле;</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15) информацию о способах и процедуре </w:t>
      </w:r>
      <w:proofErr w:type="spellStart"/>
      <w:r w:rsidRPr="000346B0">
        <w:rPr>
          <w:rFonts w:ascii="Times New Roman" w:eastAsia="Times New Roman" w:hAnsi="Times New Roman"/>
          <w:color w:val="000000"/>
          <w:lang w:val="ru-RU" w:eastAsia="ru-RU"/>
        </w:rPr>
        <w:t>самообследования</w:t>
      </w:r>
      <w:proofErr w:type="spellEnd"/>
      <w:r w:rsidRPr="000346B0">
        <w:rPr>
          <w:rFonts w:ascii="Times New Roman" w:eastAsia="Times New Roman" w:hAnsi="Times New Roman"/>
          <w:color w:val="000000"/>
          <w:lang w:val="ru-RU" w:eastAsia="ru-RU"/>
        </w:rPr>
        <w:t xml:space="preserve"> (при ее наличии), в том числе методические рекомендации по проведению </w:t>
      </w:r>
      <w:proofErr w:type="spellStart"/>
      <w:r w:rsidRPr="000346B0">
        <w:rPr>
          <w:rFonts w:ascii="Times New Roman" w:eastAsia="Times New Roman" w:hAnsi="Times New Roman"/>
          <w:color w:val="000000"/>
          <w:lang w:val="ru-RU" w:eastAsia="ru-RU"/>
        </w:rPr>
        <w:t>самообследования</w:t>
      </w:r>
      <w:proofErr w:type="spellEnd"/>
      <w:r w:rsidRPr="000346B0">
        <w:rPr>
          <w:rFonts w:ascii="Times New Roman" w:eastAsia="Times New Roman" w:hAnsi="Times New Roman"/>
          <w:color w:val="000000"/>
          <w:lang w:val="ru-RU" w:eastAsia="ru-RU"/>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программой профилактики рисков причинения вреда.</w:t>
      </w:r>
      <w:proofErr w:type="gramEnd"/>
    </w:p>
    <w:p w:rsidR="00D45FB8" w:rsidRPr="000346B0" w:rsidRDefault="00B06594" w:rsidP="001F73BA">
      <w:pPr>
        <w:widowControl w:val="0"/>
        <w:numPr>
          <w:ilvl w:val="0"/>
          <w:numId w:val="4"/>
        </w:numPr>
        <w:shd w:val="clear" w:color="auto" w:fill="FFFFFF"/>
        <w:ind w:left="0"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 xml:space="preserve">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и предлагает принять меры по обеспечению </w:t>
      </w:r>
      <w:r w:rsidRPr="000346B0">
        <w:rPr>
          <w:rFonts w:ascii="Times New Roman" w:eastAsia="Times New Roman" w:hAnsi="Times New Roman"/>
          <w:color w:val="000000"/>
          <w:lang w:val="ru-RU" w:eastAsia="ru-RU"/>
        </w:rPr>
        <w:lastRenderedPageBreak/>
        <w:t>соблюдения обязательных требований.</w:t>
      </w:r>
      <w:proofErr w:type="gramEnd"/>
    </w:p>
    <w:p w:rsidR="00D45FB8" w:rsidRPr="008E2691" w:rsidRDefault="00B06594" w:rsidP="001F73BA">
      <w:pPr>
        <w:widowControl w:val="0"/>
        <w:numPr>
          <w:ilvl w:val="0"/>
          <w:numId w:val="4"/>
        </w:numPr>
        <w:shd w:val="clear" w:color="auto" w:fill="FFFFFF"/>
        <w:tabs>
          <w:tab w:val="left" w:pos="0"/>
        </w:tabs>
        <w:ind w:left="0" w:firstLine="709"/>
        <w:jc w:val="both"/>
        <w:rPr>
          <w:rFonts w:ascii="Times New Roman" w:hAnsi="Times New Roman"/>
          <w:lang w:val="ru-RU"/>
        </w:rPr>
      </w:pPr>
      <w:r w:rsidRPr="008E2691">
        <w:rPr>
          <w:rFonts w:ascii="Times New Roman" w:eastAsia="Times New Roman" w:hAnsi="Times New Roman"/>
          <w:color w:val="000000"/>
          <w:lang w:val="ru-RU" w:eastAsia="ru-RU"/>
        </w:rPr>
        <w:t xml:space="preserve">Предостережение подписывается уполномоченным должностным лицом </w:t>
      </w:r>
      <w:r w:rsidRPr="008E2691">
        <w:rPr>
          <w:rFonts w:ascii="Times New Roman" w:hAnsi="Times New Roman"/>
          <w:color w:val="000000"/>
          <w:lang w:val="ru-RU"/>
        </w:rPr>
        <w:t>контрольного органа</w:t>
      </w:r>
      <w:r w:rsidRPr="008E2691">
        <w:rPr>
          <w:rFonts w:ascii="Times New Roman" w:eastAsia="Times New Roman" w:hAnsi="Times New Roman"/>
          <w:color w:val="000000"/>
          <w:lang w:val="ru-RU" w:eastAsia="ru-RU"/>
        </w:rPr>
        <w:t>.</w:t>
      </w:r>
    </w:p>
    <w:p w:rsidR="00D45FB8" w:rsidRPr="008E2691" w:rsidRDefault="00B06594" w:rsidP="001F73BA">
      <w:pPr>
        <w:widowControl w:val="0"/>
        <w:numPr>
          <w:ilvl w:val="0"/>
          <w:numId w:val="4"/>
        </w:numPr>
        <w:shd w:val="clear" w:color="auto" w:fill="FFFFFF"/>
        <w:tabs>
          <w:tab w:val="left" w:pos="0"/>
        </w:tabs>
        <w:ind w:left="0" w:firstLine="709"/>
        <w:jc w:val="both"/>
        <w:rPr>
          <w:rFonts w:ascii="Times New Roman" w:eastAsia="Times New Roman" w:hAnsi="Times New Roman"/>
          <w:color w:val="000000"/>
          <w:lang w:val="ru-RU" w:eastAsia="ru-RU"/>
        </w:rPr>
      </w:pPr>
      <w:proofErr w:type="gramStart"/>
      <w:r w:rsidRPr="008E2691">
        <w:rPr>
          <w:rFonts w:ascii="Times New Roman" w:eastAsia="Times New Roman" w:hAnsi="Times New Roman"/>
          <w:color w:val="000000"/>
          <w:lang w:val="ru-RU" w:eastAsia="ru-RU"/>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w:t>
      </w:r>
      <w:r w:rsidR="00D1008E" w:rsidRPr="008E2691">
        <w:rPr>
          <w:rFonts w:ascii="Times New Roman" w:eastAsia="Times New Roman" w:hAnsi="Times New Roman"/>
          <w:color w:val="000000"/>
          <w:lang w:val="ru-RU" w:eastAsia="ru-RU"/>
        </w:rPr>
        <w:t>мым лицом сведений и документов, сроки для устранения последствий</w:t>
      </w:r>
      <w:proofErr w:type="gramEnd"/>
      <w:r w:rsidR="00D1008E" w:rsidRPr="008E2691">
        <w:rPr>
          <w:rFonts w:ascii="Times New Roman" w:eastAsia="Times New Roman" w:hAnsi="Times New Roman"/>
          <w:color w:val="000000"/>
          <w:lang w:val="ru-RU" w:eastAsia="ru-RU"/>
        </w:rPr>
        <w:t>, возникших в результате действий (бездействия) контролируемого лица, которые могут привести или приводят к нарушению обязательных требований.</w:t>
      </w:r>
    </w:p>
    <w:p w:rsidR="00D45FB8" w:rsidRPr="000346B0" w:rsidRDefault="00B06594" w:rsidP="001F73BA">
      <w:pPr>
        <w:widowControl w:val="0"/>
        <w:numPr>
          <w:ilvl w:val="0"/>
          <w:numId w:val="4"/>
        </w:numPr>
        <w:shd w:val="clear" w:color="auto" w:fill="FFFFFF"/>
        <w:tabs>
          <w:tab w:val="left" w:pos="0"/>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Контролируемое лицо вправе </w:t>
      </w:r>
      <w:r w:rsidR="008E2691">
        <w:rPr>
          <w:rFonts w:ascii="Times New Roman" w:eastAsia="Times New Roman" w:hAnsi="Times New Roman"/>
          <w:color w:val="000000"/>
          <w:lang w:val="ru-RU" w:eastAsia="ru-RU"/>
        </w:rPr>
        <w:t>в течение 15 (пятнадцати) календарных дней</w:t>
      </w:r>
      <w:r w:rsidR="00D1008E" w:rsidRPr="000346B0">
        <w:rPr>
          <w:rFonts w:ascii="Times New Roman" w:eastAsia="Times New Roman" w:hAnsi="Times New Roman"/>
          <w:color w:val="000000"/>
          <w:lang w:val="ru-RU" w:eastAsia="ru-RU"/>
        </w:rPr>
        <w:t xml:space="preserve"> </w:t>
      </w:r>
      <w:r w:rsidRPr="000346B0">
        <w:rPr>
          <w:rFonts w:ascii="Times New Roman" w:eastAsia="Times New Roman" w:hAnsi="Times New Roman"/>
          <w:color w:val="000000"/>
          <w:lang w:val="ru-RU" w:eastAsia="ru-RU"/>
        </w:rPr>
        <w:t>после получения предостережения подать в контрольный орган возражение в отношении указанного предостережения.</w:t>
      </w:r>
    </w:p>
    <w:p w:rsidR="00D45FB8" w:rsidRPr="000346B0" w:rsidRDefault="00B06594" w:rsidP="00D1008E">
      <w:pPr>
        <w:widowControl w:val="0"/>
        <w:numPr>
          <w:ilvl w:val="0"/>
          <w:numId w:val="4"/>
        </w:numPr>
        <w:shd w:val="clear" w:color="auto" w:fill="FFFFFF"/>
        <w:tabs>
          <w:tab w:val="left" w:pos="-4434"/>
        </w:tabs>
        <w:ind w:left="0" w:firstLine="709"/>
        <w:jc w:val="both"/>
        <w:rPr>
          <w:rFonts w:ascii="Times New Roman" w:hAnsi="Times New Roman"/>
        </w:rPr>
      </w:pPr>
      <w:r w:rsidRPr="000346B0">
        <w:rPr>
          <w:rFonts w:ascii="Times New Roman" w:hAnsi="Times New Roman"/>
        </w:rPr>
        <w:t xml:space="preserve">В </w:t>
      </w:r>
      <w:proofErr w:type="spellStart"/>
      <w:r w:rsidRPr="000346B0">
        <w:rPr>
          <w:rFonts w:ascii="Times New Roman" w:hAnsi="Times New Roman"/>
        </w:rPr>
        <w:t>возражении</w:t>
      </w:r>
      <w:proofErr w:type="spellEnd"/>
      <w:r w:rsidRPr="000346B0">
        <w:rPr>
          <w:rFonts w:ascii="Times New Roman" w:hAnsi="Times New Roman"/>
        </w:rPr>
        <w:t xml:space="preserve"> </w:t>
      </w:r>
      <w:proofErr w:type="spellStart"/>
      <w:r w:rsidRPr="000346B0">
        <w:rPr>
          <w:rFonts w:ascii="Times New Roman" w:hAnsi="Times New Roman"/>
        </w:rPr>
        <w:t>указывается</w:t>
      </w:r>
      <w:proofErr w:type="spellEnd"/>
      <w:r w:rsidRPr="000346B0">
        <w:rPr>
          <w:rFonts w:ascii="Times New Roman" w:hAnsi="Times New Roman"/>
        </w:rPr>
        <w:t>:</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наименование организации, фамилия, имя, отчество (при наличии) индивидуального предпринимателя;</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идентификационный номер налогоплательщика - организации, индивидуального предпринимателя;</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дата и номер предостережения, направленного в адрес контролируемого лица;</w:t>
      </w:r>
    </w:p>
    <w:p w:rsidR="00D45FB8" w:rsidRPr="000346B0" w:rsidRDefault="00B06594" w:rsidP="005832DF">
      <w:pPr>
        <w:pStyle w:val="af2"/>
        <w:numPr>
          <w:ilvl w:val="0"/>
          <w:numId w:val="11"/>
        </w:numPr>
        <w:tabs>
          <w:tab w:val="left" w:pos="1134"/>
        </w:tabs>
        <w:autoSpaceDE w:val="0"/>
        <w:ind w:left="0" w:firstLine="709"/>
        <w:jc w:val="both"/>
        <w:rPr>
          <w:rFonts w:ascii="Times New Roman" w:hAnsi="Times New Roman"/>
          <w:lang w:val="ru-RU"/>
        </w:rPr>
      </w:pPr>
      <w:r w:rsidRPr="000346B0">
        <w:rPr>
          <w:rFonts w:ascii="Times New Roman" w:hAnsi="Times New Roman"/>
          <w:lang w:val="ru-RU"/>
        </w:rPr>
        <w:t>обоснование позиции в отношении указанных в предостережении действий (бездействия) контролируемого лица, котор</w:t>
      </w:r>
      <w:r w:rsidR="005832DF" w:rsidRPr="000346B0">
        <w:rPr>
          <w:rFonts w:ascii="Times New Roman" w:hAnsi="Times New Roman"/>
          <w:lang w:val="ru-RU"/>
        </w:rPr>
        <w:t xml:space="preserve">ые приводят или могут привести </w:t>
      </w:r>
      <w:r w:rsidRPr="000346B0">
        <w:rPr>
          <w:rFonts w:ascii="Times New Roman" w:hAnsi="Times New Roman"/>
          <w:lang w:val="ru-RU"/>
        </w:rPr>
        <w:t>к нарушению обязательных требований.</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lang w:val="ru-RU"/>
        </w:rPr>
        <w:t xml:space="preserve">Возражение направляется контролируемым лицом в бумажном виде почтовым </w:t>
      </w:r>
      <w:r w:rsidR="00D1008E" w:rsidRPr="000346B0">
        <w:rPr>
          <w:rFonts w:ascii="Times New Roman" w:hAnsi="Times New Roman"/>
          <w:lang w:val="ru-RU"/>
        </w:rPr>
        <w:t>отправлением (</w:t>
      </w:r>
      <w:r w:rsidRPr="000346B0">
        <w:rPr>
          <w:rFonts w:ascii="Times New Roman" w:hAnsi="Times New Roman"/>
          <w:lang w:val="ru-RU"/>
        </w:rPr>
        <w:t>указать наименование контрольного органа),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(указать наименование контрольно</w:t>
      </w:r>
      <w:r w:rsidR="002E4CD4" w:rsidRPr="000346B0">
        <w:rPr>
          <w:rFonts w:ascii="Times New Roman" w:hAnsi="Times New Roman"/>
          <w:lang w:val="ru-RU"/>
        </w:rPr>
        <w:t xml:space="preserve">го органа) либо иным указанным </w:t>
      </w:r>
      <w:r w:rsidRPr="000346B0">
        <w:rPr>
          <w:rFonts w:ascii="Times New Roman" w:hAnsi="Times New Roman"/>
          <w:lang w:val="ru-RU"/>
        </w:rPr>
        <w:t xml:space="preserve">в предостережении способом. </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color w:val="000000"/>
          <w:lang w:val="ru-RU"/>
        </w:rPr>
        <w:t>Гражданин, не осуществляющий предпринимательской деятельности, вправе направить возражение</w:t>
      </w:r>
      <w:r w:rsidRPr="000346B0">
        <w:rPr>
          <w:rFonts w:ascii="Times New Roman" w:eastAsia="Times New Roman" w:hAnsi="Times New Roman"/>
          <w:color w:val="000000"/>
          <w:lang w:val="ru-RU" w:eastAsia="ru-RU"/>
        </w:rPr>
        <w:t xml:space="preserve"> в отношении предостережения на бумажном носителе.</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color w:val="000000"/>
          <w:lang w:val="ru-RU"/>
        </w:rPr>
        <w:t xml:space="preserve">Возражение в отношении предостережения рассматривается контрольным органом в течение 20 дней со дня получения такого возражения. </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lang w:val="ru-RU"/>
        </w:rPr>
        <w:t>По результатам рассмотрения возражения контрольный орган принимает одно из следующих решений:</w:t>
      </w:r>
    </w:p>
    <w:p w:rsidR="00D45FB8" w:rsidRPr="000346B0" w:rsidRDefault="00B06594" w:rsidP="000346B0">
      <w:pPr>
        <w:pStyle w:val="af2"/>
        <w:widowControl w:val="0"/>
        <w:numPr>
          <w:ilvl w:val="0"/>
          <w:numId w:val="12"/>
        </w:numPr>
        <w:tabs>
          <w:tab w:val="left" w:pos="0"/>
          <w:tab w:val="left" w:pos="993"/>
          <w:tab w:val="left" w:pos="1276"/>
        </w:tabs>
        <w:autoSpaceDE w:val="0"/>
        <w:ind w:left="0" w:firstLine="709"/>
        <w:jc w:val="both"/>
        <w:rPr>
          <w:rFonts w:ascii="Times New Roman" w:hAnsi="Times New Roman"/>
          <w:lang w:val="ru-RU"/>
        </w:rPr>
      </w:pPr>
      <w:r w:rsidRPr="000346B0">
        <w:rPr>
          <w:rFonts w:ascii="Times New Roman" w:hAnsi="Times New Roman"/>
          <w:lang w:val="ru-RU"/>
        </w:rPr>
        <w:t>удовлетворяет возражение в форме отмены объявленного предостережения;</w:t>
      </w:r>
    </w:p>
    <w:p w:rsidR="000346B0" w:rsidRPr="000346B0" w:rsidRDefault="00B06594" w:rsidP="000346B0">
      <w:pPr>
        <w:pStyle w:val="af2"/>
        <w:widowControl w:val="0"/>
        <w:numPr>
          <w:ilvl w:val="0"/>
          <w:numId w:val="12"/>
        </w:numPr>
        <w:tabs>
          <w:tab w:val="left" w:pos="0"/>
          <w:tab w:val="left" w:pos="993"/>
          <w:tab w:val="left" w:pos="1276"/>
        </w:tabs>
        <w:autoSpaceDE w:val="0"/>
        <w:ind w:left="0" w:firstLine="709"/>
        <w:jc w:val="both"/>
        <w:rPr>
          <w:rFonts w:ascii="Times New Roman" w:hAnsi="Times New Roman"/>
        </w:rPr>
      </w:pPr>
      <w:proofErr w:type="spellStart"/>
      <w:proofErr w:type="gramStart"/>
      <w:r w:rsidRPr="000346B0">
        <w:rPr>
          <w:rFonts w:ascii="Times New Roman" w:hAnsi="Times New Roman"/>
        </w:rPr>
        <w:t>отказывает</w:t>
      </w:r>
      <w:proofErr w:type="spellEnd"/>
      <w:proofErr w:type="gramEnd"/>
      <w:r w:rsidRPr="000346B0">
        <w:rPr>
          <w:rFonts w:ascii="Times New Roman" w:hAnsi="Times New Roman"/>
        </w:rPr>
        <w:t xml:space="preserve"> в </w:t>
      </w:r>
      <w:proofErr w:type="spellStart"/>
      <w:r w:rsidRPr="000346B0">
        <w:rPr>
          <w:rFonts w:ascii="Times New Roman" w:hAnsi="Times New Roman"/>
        </w:rPr>
        <w:t>удовлетворении</w:t>
      </w:r>
      <w:proofErr w:type="spellEnd"/>
      <w:r w:rsidRPr="000346B0">
        <w:rPr>
          <w:rFonts w:ascii="Times New Roman" w:hAnsi="Times New Roman"/>
        </w:rPr>
        <w:t xml:space="preserve"> </w:t>
      </w:r>
      <w:proofErr w:type="spellStart"/>
      <w:r w:rsidRPr="000346B0">
        <w:rPr>
          <w:rFonts w:ascii="Times New Roman" w:hAnsi="Times New Roman"/>
        </w:rPr>
        <w:t>возражения</w:t>
      </w:r>
      <w:proofErr w:type="spellEnd"/>
      <w:r w:rsidRPr="000346B0">
        <w:rPr>
          <w:rFonts w:ascii="Times New Roman" w:hAnsi="Times New Roman"/>
        </w:rPr>
        <w:t>.</w:t>
      </w:r>
    </w:p>
    <w:p w:rsidR="00D45FB8" w:rsidRPr="000346B0" w:rsidRDefault="00B06594" w:rsidP="000346B0">
      <w:pPr>
        <w:pStyle w:val="af2"/>
        <w:widowControl w:val="0"/>
        <w:numPr>
          <w:ilvl w:val="0"/>
          <w:numId w:val="4"/>
        </w:numPr>
        <w:shd w:val="clear" w:color="auto" w:fill="FFFFFF"/>
        <w:tabs>
          <w:tab w:val="left" w:pos="426"/>
        </w:tabs>
        <w:ind w:left="0" w:firstLine="709"/>
        <w:jc w:val="both"/>
        <w:rPr>
          <w:rFonts w:ascii="Times New Roman" w:hAnsi="Times New Roman"/>
          <w:lang w:val="ru-RU"/>
        </w:rPr>
      </w:pPr>
      <w:r w:rsidRPr="000346B0">
        <w:rPr>
          <w:rFonts w:ascii="Times New Roman" w:hAnsi="Times New Roman"/>
          <w:lang w:val="ru-RU"/>
        </w:rPr>
        <w:t xml:space="preserve">Не позднее дня, следующего за днем принятия решения, указанного </w:t>
      </w:r>
      <w:r w:rsidRPr="000346B0">
        <w:rPr>
          <w:rFonts w:ascii="Times New Roman" w:hAnsi="Times New Roman"/>
          <w:lang w:val="ru-RU"/>
        </w:rPr>
        <w:br/>
        <w:t>в пункте 48 настоящего Положения, контролируемому лицу, подавшему возражение, в письменной форме и по его желанию в электронной форме направляется мотивированный ответ о результатах рассмотрения возражения.</w:t>
      </w:r>
    </w:p>
    <w:p w:rsidR="00D45FB8" w:rsidRPr="000346B0" w:rsidRDefault="00B06594" w:rsidP="000346B0">
      <w:pPr>
        <w:pStyle w:val="af2"/>
        <w:widowControl w:val="0"/>
        <w:numPr>
          <w:ilvl w:val="0"/>
          <w:numId w:val="4"/>
        </w:numPr>
        <w:shd w:val="clear" w:color="auto" w:fill="FFFFFF"/>
        <w:tabs>
          <w:tab w:val="left" w:pos="426"/>
        </w:tabs>
        <w:ind w:left="0" w:firstLine="709"/>
        <w:jc w:val="both"/>
        <w:rPr>
          <w:rFonts w:ascii="Times New Roman" w:hAnsi="Times New Roman"/>
          <w:lang w:val="ru-RU"/>
        </w:rPr>
      </w:pPr>
      <w:r w:rsidRPr="000346B0">
        <w:rPr>
          <w:rFonts w:ascii="Times New Roman" w:hAnsi="Times New Roman"/>
          <w:lang w:val="ru-RU"/>
        </w:rPr>
        <w:t xml:space="preserve">При отсутствии возражений контролируемое лицо в указанный </w:t>
      </w:r>
      <w:r w:rsidRPr="000346B0">
        <w:rPr>
          <w:rFonts w:ascii="Times New Roman" w:hAnsi="Times New Roman"/>
          <w:lang w:val="ru-RU"/>
        </w:rPr>
        <w:br/>
        <w:t>в предостережении срок направляет в контрольный орган уведомление об исполнении предостережения.</w:t>
      </w:r>
    </w:p>
    <w:p w:rsidR="00D45FB8" w:rsidRPr="000346B0" w:rsidRDefault="00B06594" w:rsidP="000346B0">
      <w:pPr>
        <w:pStyle w:val="af2"/>
        <w:widowControl w:val="0"/>
        <w:numPr>
          <w:ilvl w:val="0"/>
          <w:numId w:val="4"/>
        </w:numPr>
        <w:shd w:val="clear" w:color="auto" w:fill="FFFFFF"/>
        <w:tabs>
          <w:tab w:val="left" w:pos="0"/>
        </w:tabs>
        <w:ind w:left="0" w:firstLine="709"/>
        <w:jc w:val="both"/>
        <w:rPr>
          <w:rFonts w:ascii="Times New Roman" w:hAnsi="Times New Roman"/>
          <w:lang w:val="ru-RU"/>
        </w:rPr>
      </w:pPr>
      <w:r w:rsidRPr="000346B0">
        <w:rPr>
          <w:rFonts w:ascii="Times New Roman" w:hAnsi="Times New Roman"/>
          <w:lang w:val="ru-RU"/>
        </w:rPr>
        <w:t>В уведомлении об исполнении предостережения указываются:</w:t>
      </w:r>
    </w:p>
    <w:p w:rsidR="00D45FB8" w:rsidRPr="000346B0" w:rsidRDefault="00B06594" w:rsidP="005832DF">
      <w:pPr>
        <w:pStyle w:val="af2"/>
        <w:widowControl w:val="0"/>
        <w:numPr>
          <w:ilvl w:val="0"/>
          <w:numId w:val="13"/>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lang w:val="ru-RU"/>
        </w:rPr>
        <w:t>наименование организации, фамилия, имя, отчество (при наличии) индивидуального предпринимателя;</w:t>
      </w:r>
    </w:p>
    <w:p w:rsidR="00D45FB8" w:rsidRPr="000346B0" w:rsidRDefault="00B06594" w:rsidP="005832DF">
      <w:pPr>
        <w:pStyle w:val="af2"/>
        <w:widowControl w:val="0"/>
        <w:numPr>
          <w:ilvl w:val="0"/>
          <w:numId w:val="13"/>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lang w:val="ru-RU"/>
        </w:rPr>
        <w:t>идентификационный номер налогоплательщика - организации, индивидуального предпринимателя;</w:t>
      </w:r>
    </w:p>
    <w:p w:rsidR="00D45FB8" w:rsidRPr="000346B0" w:rsidRDefault="00B06594" w:rsidP="005832DF">
      <w:pPr>
        <w:pStyle w:val="af2"/>
        <w:widowControl w:val="0"/>
        <w:numPr>
          <w:ilvl w:val="0"/>
          <w:numId w:val="13"/>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lang w:val="ru-RU"/>
        </w:rPr>
        <w:t>дата и номер предостережения, направленного в адрес контролируемого лица;</w:t>
      </w:r>
    </w:p>
    <w:p w:rsidR="00D45FB8" w:rsidRPr="000346B0" w:rsidRDefault="00B06594" w:rsidP="005832DF">
      <w:pPr>
        <w:pStyle w:val="af2"/>
        <w:widowControl w:val="0"/>
        <w:numPr>
          <w:ilvl w:val="0"/>
          <w:numId w:val="13"/>
        </w:numPr>
        <w:tabs>
          <w:tab w:val="left" w:pos="993"/>
        </w:tabs>
        <w:autoSpaceDE w:val="0"/>
        <w:ind w:left="0" w:firstLine="709"/>
        <w:jc w:val="both"/>
        <w:rPr>
          <w:rFonts w:ascii="Times New Roman" w:hAnsi="Times New Roman"/>
          <w:lang w:val="ru-RU"/>
        </w:rPr>
      </w:pPr>
      <w:r w:rsidRPr="000346B0">
        <w:rPr>
          <w:rFonts w:ascii="Times New Roman" w:hAnsi="Times New Roman"/>
          <w:lang w:val="ru-RU"/>
        </w:rPr>
        <w:t xml:space="preserve">сведения о принятых по результатам рассмотрения предостережения мерах по </w:t>
      </w:r>
      <w:r w:rsidRPr="000346B0">
        <w:rPr>
          <w:rFonts w:ascii="Times New Roman" w:hAnsi="Times New Roman"/>
          <w:lang w:val="ru-RU"/>
        </w:rPr>
        <w:lastRenderedPageBreak/>
        <w:t>обеспечению соблюдения обязательных требований.</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hAnsi="Times New Roman"/>
          <w:lang w:val="ru-RU"/>
        </w:rPr>
        <w:t>Уведомление направляется контролируемым лицом в бумажном виде почтовым отправлением в контрольный орган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организации, на указанный в предостережении адрес электронной почты контрольного органа, либо иными указанными в предостережении способами.</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hAnsi="Times New Roman"/>
          <w:color w:val="000000"/>
          <w:lang w:val="ru-RU"/>
        </w:rP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D45FB8" w:rsidRPr="000346B0" w:rsidRDefault="00B06594" w:rsidP="008E2691">
      <w:pPr>
        <w:pStyle w:val="af2"/>
        <w:widowControl w:val="0"/>
        <w:numPr>
          <w:ilvl w:val="0"/>
          <w:numId w:val="4"/>
        </w:numPr>
        <w:tabs>
          <w:tab w:val="left" w:pos="0"/>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D45FB8" w:rsidRPr="000346B0" w:rsidRDefault="00B06594">
      <w:pPr>
        <w:pStyle w:val="a9"/>
        <w:shd w:val="clear" w:color="auto" w:fill="FFFFFF"/>
        <w:tabs>
          <w:tab w:val="left" w:pos="709"/>
        </w:tabs>
        <w:spacing w:after="0"/>
        <w:jc w:val="both"/>
        <w:rPr>
          <w:rFonts w:ascii="Times New Roman" w:hAnsi="Times New Roman"/>
          <w:sz w:val="24"/>
          <w:szCs w:val="24"/>
          <w:lang w:val="ru-RU"/>
        </w:rPr>
      </w:pPr>
      <w:r w:rsidRPr="000346B0">
        <w:rPr>
          <w:rFonts w:ascii="Times New Roman" w:hAnsi="Times New Roman"/>
          <w:color w:val="000000"/>
          <w:sz w:val="24"/>
          <w:szCs w:val="24"/>
          <w:lang w:val="ru-RU" w:eastAsia="ru-RU"/>
        </w:rPr>
        <w:tab/>
        <w:t xml:space="preserve">1) местонахождение, контактные телефоны, адрес официального сайта </w:t>
      </w:r>
      <w:r w:rsidRPr="000346B0">
        <w:rPr>
          <w:rFonts w:ascii="Times New Roman" w:eastAsia="Times New Roman" w:hAnsi="Times New Roman"/>
          <w:color w:val="000000"/>
          <w:sz w:val="24"/>
          <w:szCs w:val="24"/>
          <w:lang w:val="ru-RU" w:eastAsia="ru-RU"/>
        </w:rPr>
        <w:t xml:space="preserve">органов местного самоуправления </w:t>
      </w:r>
      <w:r w:rsidR="001D38FF" w:rsidRPr="000346B0">
        <w:rPr>
          <w:rFonts w:ascii="Times New Roman" w:eastAsia="Times New Roman" w:hAnsi="Times New Roman"/>
          <w:color w:val="000000"/>
          <w:sz w:val="24"/>
          <w:szCs w:val="24"/>
          <w:lang w:val="ru-RU" w:eastAsia="ru-RU"/>
        </w:rPr>
        <w:t>муниципального</w:t>
      </w:r>
      <w:r w:rsidRPr="000346B0">
        <w:rPr>
          <w:rFonts w:ascii="Times New Roman" w:eastAsia="Times New Roman" w:hAnsi="Times New Roman"/>
          <w:color w:val="000000"/>
          <w:sz w:val="24"/>
          <w:szCs w:val="24"/>
          <w:lang w:val="ru-RU" w:eastAsia="ru-RU"/>
        </w:rPr>
        <w:t xml:space="preserve"> </w:t>
      </w:r>
      <w:r w:rsidR="00374991">
        <w:rPr>
          <w:rFonts w:ascii="Times New Roman" w:eastAsia="Times New Roman" w:hAnsi="Times New Roman"/>
          <w:color w:val="000000"/>
          <w:sz w:val="24"/>
          <w:szCs w:val="24"/>
          <w:lang w:val="ru-RU" w:eastAsia="ru-RU"/>
        </w:rPr>
        <w:t xml:space="preserve">образования </w:t>
      </w:r>
      <w:proofErr w:type="spellStart"/>
      <w:r w:rsidR="00374991">
        <w:rPr>
          <w:rFonts w:ascii="Times New Roman" w:eastAsia="Times New Roman" w:hAnsi="Times New Roman"/>
          <w:color w:val="000000"/>
          <w:sz w:val="24"/>
          <w:szCs w:val="24"/>
          <w:lang w:val="ru-RU" w:eastAsia="ru-RU"/>
        </w:rPr>
        <w:t>Баженовское</w:t>
      </w:r>
      <w:proofErr w:type="spellEnd"/>
      <w:r w:rsidR="00374991">
        <w:rPr>
          <w:rFonts w:ascii="Times New Roman" w:eastAsia="Times New Roman" w:hAnsi="Times New Roman"/>
          <w:color w:val="000000"/>
          <w:sz w:val="24"/>
          <w:szCs w:val="24"/>
          <w:lang w:val="ru-RU" w:eastAsia="ru-RU"/>
        </w:rPr>
        <w:t xml:space="preserve"> сельское поселение</w:t>
      </w:r>
      <w:r w:rsidRPr="000346B0">
        <w:rPr>
          <w:rFonts w:ascii="Times New Roman" w:eastAsia="Times New Roman" w:hAnsi="Times New Roman"/>
          <w:color w:val="000000"/>
          <w:sz w:val="24"/>
          <w:szCs w:val="24"/>
          <w:lang w:val="ru-RU" w:eastAsia="ru-RU"/>
        </w:rPr>
        <w:t xml:space="preserve"> в информационно-телекоммуникационной сети Интернет </w:t>
      </w:r>
      <w:r w:rsidRPr="000346B0">
        <w:rPr>
          <w:rFonts w:ascii="Times New Roman" w:hAnsi="Times New Roman"/>
          <w:color w:val="000000"/>
          <w:sz w:val="24"/>
          <w:szCs w:val="24"/>
          <w:lang w:val="ru-RU" w:eastAsia="ru-RU"/>
        </w:rPr>
        <w:t xml:space="preserve">и адреса электронной почты </w:t>
      </w:r>
      <w:r w:rsidRPr="000346B0">
        <w:rPr>
          <w:rFonts w:ascii="Times New Roman" w:hAnsi="Times New Roman"/>
          <w:color w:val="000000"/>
          <w:sz w:val="24"/>
          <w:szCs w:val="24"/>
          <w:lang w:val="ru-RU"/>
        </w:rPr>
        <w:t>органа муниципального контроля</w:t>
      </w:r>
      <w:r w:rsidRPr="000346B0">
        <w:rPr>
          <w:rFonts w:ascii="Times New Roman" w:hAnsi="Times New Roman"/>
          <w:color w:val="000000"/>
          <w:sz w:val="24"/>
          <w:szCs w:val="24"/>
          <w:lang w:val="ru-RU" w:eastAsia="ru-RU"/>
        </w:rPr>
        <w:t>;</w:t>
      </w:r>
    </w:p>
    <w:p w:rsidR="00D45FB8" w:rsidRPr="000346B0" w:rsidRDefault="00B06594">
      <w:pPr>
        <w:widowControl w:val="0"/>
        <w:shd w:val="clear" w:color="auto" w:fill="FFFFFF"/>
        <w:autoSpaceDE w:val="0"/>
        <w:ind w:firstLine="709"/>
        <w:jc w:val="both"/>
        <w:rPr>
          <w:rFonts w:ascii="Times New Roman" w:hAnsi="Times New Roman"/>
          <w:lang w:val="ru-RU"/>
        </w:rPr>
      </w:pPr>
      <w:r w:rsidRPr="000346B0">
        <w:rPr>
          <w:rFonts w:ascii="Times New Roman" w:hAnsi="Times New Roman"/>
          <w:color w:val="000000"/>
          <w:lang w:val="ru-RU" w:eastAsia="ru-RU"/>
        </w:rPr>
        <w:t xml:space="preserve">2) график работы контрольного </w:t>
      </w:r>
      <w:r w:rsidRPr="000346B0">
        <w:rPr>
          <w:rFonts w:ascii="Times New Roman" w:hAnsi="Times New Roman"/>
          <w:color w:val="000000"/>
          <w:lang w:val="ru-RU"/>
        </w:rPr>
        <w:t>органа</w:t>
      </w:r>
      <w:r w:rsidRPr="000346B0">
        <w:rPr>
          <w:rFonts w:ascii="Times New Roman" w:hAnsi="Times New Roman"/>
          <w:color w:val="000000"/>
          <w:lang w:val="ru-RU" w:eastAsia="ru-RU"/>
        </w:rPr>
        <w:t>, время приема посетителей;</w:t>
      </w:r>
    </w:p>
    <w:p w:rsidR="00D45FB8" w:rsidRPr="000346B0" w:rsidRDefault="00B06594">
      <w:pPr>
        <w:widowControl w:val="0"/>
        <w:shd w:val="clear" w:color="auto" w:fill="FFFFFF"/>
        <w:autoSpaceDE w:val="0"/>
        <w:ind w:firstLine="709"/>
        <w:jc w:val="both"/>
        <w:rPr>
          <w:rFonts w:ascii="Times New Roman" w:hAnsi="Times New Roman"/>
          <w:lang w:val="ru-RU"/>
        </w:rPr>
      </w:pPr>
      <w:r w:rsidRPr="000346B0">
        <w:rPr>
          <w:rFonts w:ascii="Times New Roman" w:hAnsi="Times New Roman"/>
          <w:color w:val="000000"/>
          <w:lang w:val="ru-RU" w:eastAsia="ru-RU"/>
        </w:rPr>
        <w:t xml:space="preserve">3) 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w:t>
      </w:r>
      <w:r w:rsidRPr="000346B0">
        <w:rPr>
          <w:rFonts w:ascii="Times New Roman" w:hAnsi="Times New Roman"/>
          <w:color w:val="000000"/>
          <w:lang w:val="ru-RU"/>
        </w:rPr>
        <w:t>инспекторов</w:t>
      </w:r>
      <w:r w:rsidRPr="000346B0">
        <w:rPr>
          <w:rFonts w:ascii="Times New Roman" w:hAnsi="Times New Roman"/>
          <w:color w:val="000000"/>
          <w:lang w:val="ru-RU" w:eastAsia="ru-RU"/>
        </w:rPr>
        <w:t>, осуществляющих прием и информирование;</w:t>
      </w:r>
    </w:p>
    <w:p w:rsidR="00D45FB8" w:rsidRPr="000346B0" w:rsidRDefault="00B06594">
      <w:pPr>
        <w:widowControl w:val="0"/>
        <w:shd w:val="clear" w:color="auto" w:fill="FFFFFF"/>
        <w:autoSpaceDE w:val="0"/>
        <w:ind w:firstLine="709"/>
        <w:jc w:val="both"/>
        <w:rPr>
          <w:rFonts w:ascii="Times New Roman" w:hAnsi="Times New Roman"/>
          <w:lang w:val="ru-RU"/>
        </w:rPr>
      </w:pPr>
      <w:r w:rsidRPr="000346B0">
        <w:rPr>
          <w:rFonts w:ascii="Times New Roman" w:hAnsi="Times New Roman"/>
          <w:color w:val="000000"/>
          <w:lang w:val="ru-RU" w:eastAsia="ru-RU"/>
        </w:rPr>
        <w:t xml:space="preserve">4) перечень </w:t>
      </w:r>
      <w:r w:rsidRPr="000346B0">
        <w:rPr>
          <w:rFonts w:ascii="Times New Roman" w:hAnsi="Times New Roman"/>
          <w:color w:val="000000"/>
          <w:lang w:val="ru-RU"/>
        </w:rPr>
        <w:t>нормативных правовых актов, регулирующих осуществление муниципального контроля;</w:t>
      </w:r>
    </w:p>
    <w:p w:rsidR="00D45FB8" w:rsidRPr="000346B0" w:rsidRDefault="00B06594">
      <w:pPr>
        <w:widowControl w:val="0"/>
        <w:shd w:val="clear" w:color="auto" w:fill="FFFFFF"/>
        <w:autoSpaceDE w:val="0"/>
        <w:ind w:firstLine="709"/>
        <w:jc w:val="both"/>
        <w:rPr>
          <w:rFonts w:ascii="Times New Roman" w:hAnsi="Times New Roman"/>
          <w:color w:val="000000"/>
          <w:lang w:val="ru-RU" w:eastAsia="ru-RU"/>
        </w:rPr>
      </w:pPr>
      <w:r w:rsidRPr="000346B0">
        <w:rPr>
          <w:rFonts w:ascii="Times New Roman" w:hAnsi="Times New Roman"/>
          <w:color w:val="000000"/>
          <w:lang w:val="ru-RU" w:eastAsia="ru-RU"/>
        </w:rPr>
        <w:t>5) перечень актов, содержащих обязательные требования.</w:t>
      </w:r>
    </w:p>
    <w:p w:rsidR="00D45FB8" w:rsidRPr="000346B0" w:rsidRDefault="00B06594" w:rsidP="00C85C8C">
      <w:pPr>
        <w:widowControl w:val="0"/>
        <w:numPr>
          <w:ilvl w:val="0"/>
          <w:numId w:val="6"/>
        </w:numPr>
        <w:shd w:val="clear" w:color="auto" w:fill="FFFFFF"/>
        <w:tabs>
          <w:tab w:val="left" w:pos="0"/>
        </w:tabs>
        <w:autoSpaceDE w:val="0"/>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D45FB8" w:rsidRPr="000346B0" w:rsidRDefault="00B06594">
      <w:pPr>
        <w:widowControl w:val="0"/>
        <w:numPr>
          <w:ilvl w:val="0"/>
          <w:numId w:val="6"/>
        </w:numPr>
        <w:shd w:val="clear" w:color="auto" w:fill="FFFFFF"/>
        <w:tabs>
          <w:tab w:val="left" w:pos="1134"/>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Контролируемое лицо вправе направить в </w:t>
      </w:r>
      <w:r w:rsidRPr="000346B0">
        <w:rPr>
          <w:rFonts w:ascii="Times New Roman" w:hAnsi="Times New Roman"/>
          <w:color w:val="000000"/>
          <w:lang w:val="ru-RU"/>
        </w:rPr>
        <w:t>контрольный орган</w:t>
      </w:r>
      <w:r w:rsidRPr="000346B0">
        <w:rPr>
          <w:rFonts w:ascii="Times New Roman" w:eastAsia="Times New Roman" w:hAnsi="Times New Roman"/>
          <w:color w:val="000000"/>
          <w:lang w:val="ru-RU" w:eastAsia="ru-RU"/>
        </w:rPr>
        <w:t xml:space="preserve"> запрос о предоставлении письменного ответа об организации и осуществлении муниципального контроля, в порядке и в сроки, установленные Федеральным </w:t>
      </w:r>
      <w:hyperlink r:id="rId13" w:anchor="dst0" w:history="1">
        <w:r w:rsidRPr="000346B0">
          <w:rPr>
            <w:rFonts w:ascii="Times New Roman" w:eastAsia="Times New Roman" w:hAnsi="Times New Roman"/>
            <w:color w:val="000000"/>
            <w:lang w:val="ru-RU" w:eastAsia="ru-RU"/>
          </w:rPr>
          <w:t>законом</w:t>
        </w:r>
      </w:hyperlink>
      <w:r w:rsidRPr="000346B0">
        <w:rPr>
          <w:rFonts w:ascii="Times New Roman" w:eastAsia="Times New Roman" w:hAnsi="Times New Roman"/>
          <w:color w:val="000000"/>
          <w:lang w:val="ru-RU" w:eastAsia="ru-RU"/>
        </w:rPr>
        <w:t xml:space="preserve"> от 02.05.2006 № 59-ФЗ «О порядке рассмотрения обращений граждан Российской Федерации».</w:t>
      </w:r>
    </w:p>
    <w:p w:rsidR="00D45FB8" w:rsidRPr="000346B0" w:rsidRDefault="00B06594">
      <w:pPr>
        <w:widowControl w:val="0"/>
        <w:numPr>
          <w:ilvl w:val="0"/>
          <w:numId w:val="6"/>
        </w:numPr>
        <w:shd w:val="clear" w:color="auto" w:fill="FFFFFF"/>
        <w:tabs>
          <w:tab w:val="left" w:pos="1134"/>
        </w:tabs>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Консультирование в письменной форме, в соответствии запросом контролируемого лица о предоставлении информации об организации </w:t>
      </w:r>
      <w:r w:rsidRPr="000346B0">
        <w:rPr>
          <w:rFonts w:ascii="Times New Roman" w:eastAsia="Times New Roman" w:hAnsi="Times New Roman"/>
          <w:color w:val="000000"/>
          <w:lang w:val="ru-RU" w:eastAsia="ru-RU"/>
        </w:rPr>
        <w:br/>
        <w:t>и осуществлении муниципального контроля, осуществляется по следующим вопросам:</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основание объявления обратившемуся контролируемому лицу предостережения;</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3) наличие запланированных </w:t>
      </w:r>
      <w:r w:rsidR="00CB4744" w:rsidRPr="008E2691">
        <w:rPr>
          <w:rFonts w:ascii="Times New Roman" w:eastAsia="Times New Roman" w:hAnsi="Times New Roman"/>
          <w:color w:val="000000"/>
          <w:lang w:val="ru-RU" w:eastAsia="ru-RU"/>
        </w:rPr>
        <w:t xml:space="preserve">профилактических и </w:t>
      </w:r>
      <w:r w:rsidRPr="008E2691">
        <w:rPr>
          <w:rFonts w:ascii="Times New Roman" w:eastAsia="Times New Roman" w:hAnsi="Times New Roman"/>
          <w:color w:val="000000"/>
          <w:lang w:val="ru-RU" w:eastAsia="ru-RU"/>
        </w:rPr>
        <w:t>ко</w:t>
      </w:r>
      <w:r w:rsidRPr="000346B0">
        <w:rPr>
          <w:rFonts w:ascii="Times New Roman" w:eastAsia="Times New Roman" w:hAnsi="Times New Roman"/>
          <w:color w:val="000000"/>
          <w:lang w:val="ru-RU" w:eastAsia="ru-RU"/>
        </w:rPr>
        <w:t>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D45FB8" w:rsidRPr="000346B0" w:rsidRDefault="00B06594">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w:t>
      </w:r>
      <w:hyperlink r:id="rId14" w:anchor="dst0" w:history="1">
        <w:r w:rsidRPr="000346B0">
          <w:rPr>
            <w:rFonts w:ascii="Times New Roman" w:eastAsia="Times New Roman" w:hAnsi="Times New Roman"/>
            <w:color w:val="000000"/>
            <w:lang w:val="ru-RU" w:eastAsia="ru-RU"/>
          </w:rPr>
          <w:t>законом</w:t>
        </w:r>
      </w:hyperlink>
      <w:r w:rsidRPr="000346B0">
        <w:rPr>
          <w:rFonts w:ascii="Times New Roman" w:eastAsia="Times New Roman" w:hAnsi="Times New Roman"/>
          <w:color w:val="000000"/>
          <w:lang w:val="ru-RU" w:eastAsia="ru-RU"/>
        </w:rPr>
        <w:t xml:space="preserve"> от 02.05.2006 № 59-ФЗ «О порядке рассмотрения обращений граждан Российской Федерации».</w:t>
      </w:r>
    </w:p>
    <w:p w:rsidR="00D45FB8" w:rsidRPr="000346B0" w:rsidRDefault="00B06594">
      <w:pPr>
        <w:widowControl w:val="0"/>
        <w:numPr>
          <w:ilvl w:val="0"/>
          <w:numId w:val="6"/>
        </w:numPr>
        <w:shd w:val="clear" w:color="auto" w:fill="FFFFFF"/>
        <w:tabs>
          <w:tab w:val="left" w:pos="1134"/>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lastRenderedPageBreak/>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D45FB8" w:rsidRPr="000346B0" w:rsidRDefault="00B06594">
      <w:pPr>
        <w:widowControl w:val="0"/>
        <w:numPr>
          <w:ilvl w:val="0"/>
          <w:numId w:val="6"/>
        </w:numPr>
        <w:shd w:val="clear" w:color="auto" w:fill="FFFFFF"/>
        <w:tabs>
          <w:tab w:val="left" w:pos="1134"/>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D45FB8" w:rsidRPr="000346B0" w:rsidRDefault="00B06594">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Информация, ставшая известной инспектору в ходе консультирования, не может использоваться контрольным </w:t>
      </w:r>
      <w:r w:rsidRPr="000346B0">
        <w:rPr>
          <w:rFonts w:ascii="Times New Roman" w:hAnsi="Times New Roman"/>
          <w:color w:val="000000"/>
          <w:lang w:val="ru-RU"/>
        </w:rPr>
        <w:t xml:space="preserve">органом </w:t>
      </w:r>
      <w:r w:rsidRPr="000346B0">
        <w:rPr>
          <w:rFonts w:ascii="Times New Roman" w:eastAsia="Times New Roman" w:hAnsi="Times New Roman"/>
          <w:color w:val="000000"/>
          <w:lang w:val="ru-RU" w:eastAsia="ru-RU"/>
        </w:rPr>
        <w:t>в целях оценки контролируемого лица по вопросам соблюдения обязательных требований.</w:t>
      </w:r>
    </w:p>
    <w:p w:rsidR="00D45FB8" w:rsidRPr="000346B0" w:rsidRDefault="00B06594">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color w:val="000000"/>
          <w:lang w:val="ru-RU"/>
        </w:rPr>
        <w:t>Контрольный орган</w:t>
      </w:r>
      <w:r w:rsidRPr="000346B0">
        <w:rPr>
          <w:rFonts w:ascii="Times New Roman" w:eastAsia="Times New Roman" w:hAnsi="Times New Roman"/>
          <w:color w:val="000000"/>
          <w:lang w:val="ru-RU" w:eastAsia="ru-RU"/>
        </w:rPr>
        <w:t xml:space="preserve"> осуществляет учет консультирований.</w:t>
      </w:r>
    </w:p>
    <w:p w:rsidR="00D45FB8" w:rsidRPr="000346B0" w:rsidRDefault="00B06594">
      <w:pPr>
        <w:pStyle w:val="a9"/>
        <w:numPr>
          <w:ilvl w:val="0"/>
          <w:numId w:val="6"/>
        </w:numPr>
        <w:shd w:val="clear" w:color="auto" w:fill="FFFFFF"/>
        <w:tabs>
          <w:tab w:val="left" w:pos="1134"/>
        </w:tabs>
        <w:spacing w:after="0"/>
        <w:ind w:left="0" w:firstLine="709"/>
        <w:jc w:val="both"/>
        <w:rPr>
          <w:rFonts w:ascii="Times New Roman" w:hAnsi="Times New Roman"/>
          <w:sz w:val="24"/>
          <w:szCs w:val="24"/>
          <w:lang w:val="ru-RU"/>
        </w:rPr>
      </w:pPr>
      <w:proofErr w:type="gramStart"/>
      <w:r w:rsidRPr="000346B0">
        <w:rPr>
          <w:rFonts w:ascii="Times New Roman" w:eastAsia="Times New Roman" w:hAnsi="Times New Roman"/>
          <w:color w:val="000000"/>
          <w:sz w:val="24"/>
          <w:szCs w:val="24"/>
          <w:lang w:val="ru-RU" w:eastAsia="ru-RU"/>
        </w:rPr>
        <w:t xml:space="preserve">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органов местного самоуправления </w:t>
      </w:r>
      <w:r w:rsidR="001D38FF" w:rsidRPr="000346B0">
        <w:rPr>
          <w:rFonts w:ascii="Times New Roman" w:eastAsia="Times New Roman" w:hAnsi="Times New Roman"/>
          <w:color w:val="000000"/>
          <w:sz w:val="24"/>
          <w:szCs w:val="24"/>
          <w:lang w:val="ru-RU" w:eastAsia="ru-RU"/>
        </w:rPr>
        <w:t>муниципального</w:t>
      </w:r>
      <w:r w:rsidRPr="000346B0">
        <w:rPr>
          <w:rFonts w:ascii="Times New Roman" w:eastAsia="Times New Roman" w:hAnsi="Times New Roman"/>
          <w:color w:val="000000"/>
          <w:sz w:val="24"/>
          <w:szCs w:val="24"/>
          <w:lang w:val="ru-RU" w:eastAsia="ru-RU"/>
        </w:rPr>
        <w:t xml:space="preserve"> </w:t>
      </w:r>
      <w:r w:rsidR="004E135D">
        <w:rPr>
          <w:rFonts w:ascii="Times New Roman" w:eastAsia="Times New Roman" w:hAnsi="Times New Roman"/>
          <w:color w:val="000000"/>
          <w:sz w:val="24"/>
          <w:szCs w:val="24"/>
          <w:lang w:val="ru-RU" w:eastAsia="ru-RU"/>
        </w:rPr>
        <w:t xml:space="preserve">образования </w:t>
      </w:r>
      <w:proofErr w:type="spellStart"/>
      <w:r w:rsidR="004E135D">
        <w:rPr>
          <w:rFonts w:ascii="Times New Roman" w:eastAsia="Times New Roman" w:hAnsi="Times New Roman"/>
          <w:color w:val="000000"/>
          <w:sz w:val="24"/>
          <w:szCs w:val="24"/>
          <w:lang w:val="ru-RU" w:eastAsia="ru-RU"/>
        </w:rPr>
        <w:t>Баженовское</w:t>
      </w:r>
      <w:proofErr w:type="spellEnd"/>
      <w:r w:rsidR="004E135D">
        <w:rPr>
          <w:rFonts w:ascii="Times New Roman" w:eastAsia="Times New Roman" w:hAnsi="Times New Roman"/>
          <w:color w:val="000000"/>
          <w:sz w:val="24"/>
          <w:szCs w:val="24"/>
          <w:lang w:val="ru-RU" w:eastAsia="ru-RU"/>
        </w:rPr>
        <w:t xml:space="preserve"> сельское поселение</w:t>
      </w:r>
      <w:r w:rsidRPr="000346B0">
        <w:rPr>
          <w:rFonts w:ascii="Times New Roman" w:eastAsia="Times New Roman" w:hAnsi="Times New Roman"/>
          <w:color w:val="000000"/>
          <w:sz w:val="24"/>
          <w:szCs w:val="24"/>
          <w:lang w:val="ru-RU" w:eastAsia="ru-RU"/>
        </w:rPr>
        <w:t xml:space="preserve"> в </w:t>
      </w:r>
      <w:r w:rsidRPr="000346B0">
        <w:rPr>
          <w:rFonts w:ascii="Times New Roman" w:eastAsia="Times New Roman" w:hAnsi="Times New Roman"/>
          <w:sz w:val="24"/>
          <w:szCs w:val="24"/>
          <w:lang w:val="ru-RU" w:eastAsia="ru-RU"/>
        </w:rPr>
        <w:t xml:space="preserve">информационно-телекоммуникационной сети Интернет </w:t>
      </w:r>
      <w:r w:rsidRPr="00E3573A">
        <w:rPr>
          <w:rFonts w:ascii="Times New Roman" w:eastAsia="Times New Roman" w:hAnsi="Times New Roman"/>
          <w:sz w:val="24"/>
          <w:szCs w:val="24"/>
          <w:lang w:val="ru-RU" w:eastAsia="ru-RU"/>
        </w:rPr>
        <w:t>(</w:t>
      </w:r>
      <w:hyperlink r:id="rId15" w:history="1">
        <w:r w:rsidR="004E135D" w:rsidRPr="00E3573A">
          <w:rPr>
            <w:rStyle w:val="af"/>
            <w:rFonts w:ascii="Times New Roman" w:hAnsi="Times New Roman"/>
            <w:sz w:val="24"/>
            <w:szCs w:val="24"/>
          </w:rPr>
          <w:t>https</w:t>
        </w:r>
        <w:r w:rsidR="004E135D" w:rsidRPr="00E3573A">
          <w:rPr>
            <w:rStyle w:val="af"/>
            <w:rFonts w:ascii="Times New Roman" w:hAnsi="Times New Roman"/>
            <w:sz w:val="24"/>
            <w:szCs w:val="24"/>
            <w:lang w:val="ru-RU"/>
          </w:rPr>
          <w:t>://</w:t>
        </w:r>
        <w:proofErr w:type="spellStart"/>
        <w:r w:rsidR="004E135D" w:rsidRPr="00E3573A">
          <w:rPr>
            <w:rStyle w:val="af"/>
            <w:rFonts w:ascii="Times New Roman" w:hAnsi="Times New Roman"/>
            <w:sz w:val="24"/>
            <w:szCs w:val="24"/>
          </w:rPr>
          <w:t>bajenovskoe</w:t>
        </w:r>
        <w:proofErr w:type="spellEnd"/>
        <w:r w:rsidR="004E135D" w:rsidRPr="00E3573A">
          <w:rPr>
            <w:rStyle w:val="af"/>
            <w:rFonts w:ascii="Times New Roman" w:hAnsi="Times New Roman"/>
            <w:sz w:val="24"/>
            <w:szCs w:val="24"/>
            <w:lang w:val="ru-RU"/>
          </w:rPr>
          <w:t>.</w:t>
        </w:r>
        <w:proofErr w:type="spellStart"/>
        <w:r w:rsidR="004E135D" w:rsidRPr="00E3573A">
          <w:rPr>
            <w:rStyle w:val="af"/>
            <w:rFonts w:ascii="Times New Roman" w:hAnsi="Times New Roman"/>
            <w:sz w:val="24"/>
            <w:szCs w:val="24"/>
          </w:rPr>
          <w:t>ru</w:t>
        </w:r>
        <w:proofErr w:type="spellEnd"/>
        <w:r w:rsidR="004E135D" w:rsidRPr="00E3573A">
          <w:rPr>
            <w:rStyle w:val="af"/>
            <w:rFonts w:ascii="Times New Roman" w:hAnsi="Times New Roman"/>
            <w:sz w:val="24"/>
            <w:szCs w:val="24"/>
            <w:lang w:val="ru-RU"/>
          </w:rPr>
          <w:t>/</w:t>
        </w:r>
      </w:hyperlink>
      <w:r w:rsidRPr="00E3573A">
        <w:rPr>
          <w:rFonts w:ascii="Times New Roman" w:eastAsia="Times New Roman" w:hAnsi="Times New Roman"/>
          <w:sz w:val="24"/>
          <w:szCs w:val="24"/>
          <w:lang w:val="ru-RU" w:eastAsia="ru-RU"/>
        </w:rPr>
        <w:t>)</w:t>
      </w:r>
      <w:r w:rsidRPr="000346B0">
        <w:rPr>
          <w:rFonts w:ascii="Times New Roman" w:eastAsia="Times New Roman" w:hAnsi="Times New Roman"/>
          <w:color w:val="000000"/>
          <w:sz w:val="24"/>
          <w:szCs w:val="24"/>
          <w:lang w:val="ru-RU" w:eastAsia="ru-RU"/>
        </w:rPr>
        <w:t xml:space="preserve"> письменного разъяснения, подписанного уполномоченным должностным лицом </w:t>
      </w:r>
      <w:r w:rsidRPr="000346B0">
        <w:rPr>
          <w:rFonts w:ascii="Times New Roman" w:hAnsi="Times New Roman"/>
          <w:color w:val="000000"/>
          <w:sz w:val="24"/>
          <w:szCs w:val="24"/>
          <w:lang w:val="ru-RU"/>
        </w:rPr>
        <w:t>контрольного органа</w:t>
      </w:r>
      <w:r w:rsidRPr="000346B0">
        <w:rPr>
          <w:rFonts w:ascii="Times New Roman" w:eastAsia="Times New Roman" w:hAnsi="Times New Roman"/>
          <w:color w:val="000000"/>
          <w:sz w:val="24"/>
          <w:szCs w:val="24"/>
          <w:lang w:val="ru-RU" w:eastAsia="ru-RU"/>
        </w:rPr>
        <w:t>.</w:t>
      </w:r>
      <w:proofErr w:type="gramEnd"/>
    </w:p>
    <w:p w:rsidR="00CB4744" w:rsidRPr="008E2691" w:rsidRDefault="00110FE1" w:rsidP="0021320D">
      <w:pPr>
        <w:pStyle w:val="a9"/>
        <w:numPr>
          <w:ilvl w:val="0"/>
          <w:numId w:val="6"/>
        </w:numPr>
        <w:shd w:val="clear" w:color="auto" w:fill="FFFFFF"/>
        <w:tabs>
          <w:tab w:val="left" w:pos="1134"/>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Профилактический визит проводится в форме профилактической беседы по месту осуществления деятельности контролируемого лица либо путем испо</w:t>
      </w:r>
      <w:r w:rsidR="00CB4744" w:rsidRPr="000346B0">
        <w:rPr>
          <w:rFonts w:ascii="Times New Roman" w:hAnsi="Times New Roman"/>
          <w:sz w:val="24"/>
          <w:szCs w:val="24"/>
          <w:lang w:val="ru-RU"/>
        </w:rPr>
        <w:t xml:space="preserve">льзования видео-конференц-связи </w:t>
      </w:r>
      <w:r w:rsidR="00CB4744" w:rsidRPr="008E2691">
        <w:rPr>
          <w:rFonts w:ascii="Times New Roman" w:hAnsi="Times New Roman"/>
          <w:sz w:val="24"/>
          <w:szCs w:val="24"/>
          <w:lang w:val="ru-RU"/>
        </w:rPr>
        <w:t>или мобильного приложения «Инспектор».</w:t>
      </w:r>
    </w:p>
    <w:p w:rsidR="0088210D" w:rsidRPr="000346B0" w:rsidRDefault="0088210D" w:rsidP="0088210D">
      <w:pPr>
        <w:pStyle w:val="a9"/>
        <w:numPr>
          <w:ilvl w:val="0"/>
          <w:numId w:val="6"/>
        </w:numPr>
        <w:shd w:val="clear" w:color="auto" w:fill="FFFFFF"/>
        <w:tabs>
          <w:tab w:val="left" w:pos="1134"/>
        </w:tabs>
        <w:spacing w:after="0"/>
        <w:ind w:left="0" w:firstLine="709"/>
        <w:jc w:val="both"/>
        <w:rPr>
          <w:rFonts w:ascii="Times New Roman" w:hAnsi="Times New Roman"/>
          <w:sz w:val="24"/>
          <w:szCs w:val="24"/>
          <w:lang w:val="ru-RU"/>
        </w:rPr>
      </w:pPr>
      <w:proofErr w:type="gramStart"/>
      <w:r w:rsidRPr="000346B0">
        <w:rPr>
          <w:rFonts w:ascii="Times New Roman" w:hAnsi="Times New Roman"/>
          <w:sz w:val="24"/>
          <w:szCs w:val="24"/>
          <w:lang w:val="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0346B0">
        <w:rPr>
          <w:rFonts w:ascii="Times New Roman" w:hAnsi="Times New Roman"/>
          <w:sz w:val="24"/>
          <w:szCs w:val="24"/>
          <w:lang w:val="ru-RU"/>
        </w:rPr>
        <w:t xml:space="preserve"> отнесения объектов контроля к категориям риска, и проводит оценку уровня соблюдения контролируемым лицом обязательных требований.</w:t>
      </w:r>
    </w:p>
    <w:p w:rsidR="0088210D" w:rsidRPr="000346B0" w:rsidRDefault="0088210D" w:rsidP="0088210D">
      <w:pPr>
        <w:pStyle w:val="a9"/>
        <w:numPr>
          <w:ilvl w:val="0"/>
          <w:numId w:val="6"/>
        </w:numPr>
        <w:shd w:val="clear" w:color="auto" w:fill="FFFFFF"/>
        <w:tabs>
          <w:tab w:val="left" w:pos="568"/>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88210D" w:rsidRPr="000346B0" w:rsidRDefault="0088210D" w:rsidP="0088210D">
      <w:pPr>
        <w:pStyle w:val="af2"/>
        <w:numPr>
          <w:ilvl w:val="0"/>
          <w:numId w:val="6"/>
        </w:numPr>
        <w:ind w:left="0" w:firstLine="709"/>
        <w:jc w:val="both"/>
        <w:rPr>
          <w:rFonts w:ascii="Times New Roman" w:hAnsi="Times New Roman"/>
          <w:lang w:val="ru-RU"/>
        </w:rPr>
      </w:pPr>
      <w:r w:rsidRPr="000346B0">
        <w:rPr>
          <w:rFonts w:ascii="Times New Roman" w:hAnsi="Times New Roman"/>
          <w:lang w:val="ru-RU"/>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 248-ФЗ.</w:t>
      </w:r>
    </w:p>
    <w:p w:rsidR="00110FE1" w:rsidRPr="000346B0" w:rsidRDefault="00110FE1" w:rsidP="00C67BE1">
      <w:pPr>
        <w:pStyle w:val="a9"/>
        <w:numPr>
          <w:ilvl w:val="0"/>
          <w:numId w:val="6"/>
        </w:numPr>
        <w:shd w:val="clear" w:color="auto" w:fill="FFFFFF"/>
        <w:tabs>
          <w:tab w:val="left" w:pos="568"/>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 xml:space="preserve">В отношении контролируемых лиц, впервые приступающих к осуществлению деятельности на автомобильном транспорте, городском наземном электрическом транспорте и в дорожном хозяйстве, проводится обязательный профилактический визит. Контрольный орган не позднее чем в течение одного года с момента начала такой деятельности обязан предложить контролируемым лицам проведение профилактического визита. </w:t>
      </w:r>
    </w:p>
    <w:p w:rsidR="00C67BE1" w:rsidRPr="000346B0" w:rsidRDefault="00C67BE1" w:rsidP="00C67BE1">
      <w:pPr>
        <w:pStyle w:val="a9"/>
        <w:numPr>
          <w:ilvl w:val="0"/>
          <w:numId w:val="6"/>
        </w:numPr>
        <w:shd w:val="clear" w:color="auto" w:fill="FFFFFF"/>
        <w:tabs>
          <w:tab w:val="left" w:pos="568"/>
        </w:tabs>
        <w:spacing w:after="0"/>
        <w:ind w:left="0" w:firstLine="709"/>
        <w:jc w:val="both"/>
        <w:rPr>
          <w:rFonts w:ascii="Times New Roman" w:hAnsi="Times New Roman"/>
          <w:sz w:val="24"/>
          <w:szCs w:val="24"/>
          <w:lang w:val="ru-RU"/>
        </w:rPr>
      </w:pPr>
      <w:r w:rsidRPr="000346B0">
        <w:rPr>
          <w:rFonts w:ascii="Times New Roman" w:hAnsi="Times New Roman"/>
          <w:sz w:val="24"/>
          <w:szCs w:val="24"/>
          <w:lang w:val="ru-RU"/>
        </w:rPr>
        <w:t>Обязательный профилактический визит не предусматривает отказ контролируемого лица от его проведения.</w:t>
      </w:r>
    </w:p>
    <w:p w:rsidR="00C67BE1" w:rsidRPr="000346B0" w:rsidRDefault="00C67BE1" w:rsidP="00D62844">
      <w:pPr>
        <w:pStyle w:val="a9"/>
        <w:numPr>
          <w:ilvl w:val="0"/>
          <w:numId w:val="6"/>
        </w:numPr>
        <w:shd w:val="clear" w:color="auto" w:fill="FFFFFF"/>
        <w:tabs>
          <w:tab w:val="left" w:pos="568"/>
        </w:tabs>
        <w:spacing w:after="0"/>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Для объектов контроля, отнесенных к категории значительного,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C67BE1" w:rsidRPr="000346B0" w:rsidRDefault="00D62844" w:rsidP="00FD7F55">
      <w:pPr>
        <w:pStyle w:val="a9"/>
        <w:numPr>
          <w:ilvl w:val="0"/>
          <w:numId w:val="6"/>
        </w:numPr>
        <w:shd w:val="clear" w:color="auto" w:fill="FFFFFF"/>
        <w:tabs>
          <w:tab w:val="left" w:pos="568"/>
        </w:tabs>
        <w:spacing w:after="0"/>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w:t>
      </w:r>
      <w:r w:rsidRPr="008E2691">
        <w:rPr>
          <w:rFonts w:ascii="Times New Roman" w:hAnsi="Times New Roman"/>
          <w:sz w:val="24"/>
          <w:szCs w:val="24"/>
          <w:lang w:val="ru-RU"/>
        </w:rPr>
        <w:t xml:space="preserve">проведения обязательного профилактического визита в порядке, </w:t>
      </w:r>
      <w:r w:rsidRPr="008E2691">
        <w:rPr>
          <w:rFonts w:ascii="Times New Roman" w:hAnsi="Times New Roman"/>
          <w:sz w:val="24"/>
          <w:szCs w:val="24"/>
          <w:lang w:val="ru-RU"/>
        </w:rPr>
        <w:lastRenderedPageBreak/>
        <w:t xml:space="preserve">предусмотренном частью 10 статьи 65 </w:t>
      </w:r>
      <w:r w:rsidR="008E2691">
        <w:rPr>
          <w:rFonts w:ascii="Times New Roman" w:hAnsi="Times New Roman"/>
          <w:sz w:val="24"/>
          <w:szCs w:val="24"/>
          <w:lang w:val="ru-RU"/>
        </w:rPr>
        <w:t>Федерального закона № 248-ФЗ</w:t>
      </w:r>
      <w:r w:rsidRPr="000346B0">
        <w:rPr>
          <w:rFonts w:ascii="Times New Roman" w:hAnsi="Times New Roman"/>
          <w:sz w:val="24"/>
          <w:szCs w:val="24"/>
          <w:lang w:val="ru-RU"/>
        </w:rPr>
        <w:t xml:space="preserve"> для контрольных (надзорных) мероприятий.</w:t>
      </w:r>
    </w:p>
    <w:p w:rsidR="00D62844" w:rsidRPr="008E2691"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w:t>
      </w:r>
      <w:proofErr w:type="gramStart"/>
      <w:r w:rsidRPr="000346B0">
        <w:rPr>
          <w:rFonts w:ascii="Times New Roman" w:hAnsi="Times New Roman"/>
          <w:sz w:val="24"/>
          <w:szCs w:val="24"/>
          <w:lang w:val="ru-RU"/>
        </w:rPr>
        <w:t>с даты составления</w:t>
      </w:r>
      <w:proofErr w:type="gramEnd"/>
      <w:r w:rsidRPr="000346B0">
        <w:rPr>
          <w:rFonts w:ascii="Times New Roman" w:hAnsi="Times New Roman"/>
          <w:sz w:val="24"/>
          <w:szCs w:val="24"/>
          <w:lang w:val="ru-RU"/>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w:t>
      </w:r>
      <w:r w:rsidRPr="008E2691">
        <w:rPr>
          <w:rFonts w:ascii="Times New Roman" w:hAnsi="Times New Roman"/>
          <w:sz w:val="24"/>
          <w:szCs w:val="24"/>
          <w:lang w:val="ru-RU"/>
        </w:rPr>
        <w:t>отношении контролируемого лица.</w:t>
      </w:r>
    </w:p>
    <w:p w:rsidR="00D62844" w:rsidRPr="008E2691" w:rsidRDefault="00D62844" w:rsidP="00D62844">
      <w:pPr>
        <w:pStyle w:val="a9"/>
        <w:numPr>
          <w:ilvl w:val="0"/>
          <w:numId w:val="6"/>
        </w:numPr>
        <w:shd w:val="clear" w:color="auto" w:fill="FFFFFF"/>
        <w:tabs>
          <w:tab w:val="left" w:pos="568"/>
        </w:tabs>
        <w:spacing w:after="0"/>
        <w:ind w:left="0" w:firstLine="567"/>
        <w:contextualSpacing/>
        <w:jc w:val="both"/>
        <w:rPr>
          <w:rFonts w:ascii="Times New Roman" w:hAnsi="Times New Roman"/>
          <w:sz w:val="24"/>
          <w:szCs w:val="24"/>
          <w:lang w:val="ru-RU"/>
        </w:rPr>
      </w:pPr>
      <w:r w:rsidRPr="008E2691">
        <w:rPr>
          <w:rFonts w:ascii="Times New Roman" w:hAnsi="Times New Roman"/>
          <w:sz w:val="24"/>
          <w:szCs w:val="24"/>
          <w:lang w:val="ru-RU"/>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w:t>
      </w:r>
      <w:r w:rsidR="008E2691" w:rsidRPr="008E2691">
        <w:rPr>
          <w:rFonts w:ascii="Times New Roman" w:hAnsi="Times New Roman"/>
          <w:sz w:val="24"/>
          <w:szCs w:val="24"/>
          <w:lang w:val="ru-RU"/>
        </w:rPr>
        <w:t xml:space="preserve"> № 248-ФЗ</w:t>
      </w:r>
      <w:r w:rsidRPr="008E2691">
        <w:rPr>
          <w:rFonts w:ascii="Times New Roman" w:hAnsi="Times New Roman"/>
          <w:sz w:val="24"/>
          <w:szCs w:val="24"/>
          <w:lang w:val="ru-RU"/>
        </w:rPr>
        <w:t>.</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Решение об отказе в проведении профилактического визита принимается в следующих случаях:</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1) от контролируемого лица поступило уведомление об отзыве заявления;</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3) в течение года до даты подачи заявления контрольным органом проведен профилактический визит по ранее поданному заявлению;</w:t>
      </w:r>
    </w:p>
    <w:p w:rsidR="00D62844" w:rsidRPr="000346B0" w:rsidRDefault="00D62844" w:rsidP="00D62844">
      <w:pPr>
        <w:pStyle w:val="a9"/>
        <w:shd w:val="clear" w:color="auto" w:fill="FFFFFF"/>
        <w:ind w:firstLine="709"/>
        <w:contextualSpacing/>
        <w:jc w:val="both"/>
        <w:rPr>
          <w:rFonts w:ascii="Times New Roman" w:hAnsi="Times New Roman"/>
          <w:sz w:val="24"/>
          <w:szCs w:val="24"/>
          <w:lang w:val="ru-RU"/>
        </w:rPr>
      </w:pPr>
      <w:r w:rsidRPr="000346B0">
        <w:rPr>
          <w:rFonts w:ascii="Times New Roman" w:hAnsi="Times New Roman"/>
          <w:sz w:val="24"/>
          <w:szCs w:val="24"/>
          <w:lang w:val="ru-RU"/>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Решение об отказе в проведении профилактического </w:t>
      </w:r>
      <w:r w:rsidRPr="008E2691">
        <w:rPr>
          <w:rFonts w:ascii="Times New Roman" w:hAnsi="Times New Roman"/>
          <w:sz w:val="24"/>
          <w:szCs w:val="24"/>
          <w:lang w:val="ru-RU"/>
        </w:rPr>
        <w:t>визита может быть обжаловано контролируемым лицом в порядке, установленном настоящим Положением.</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0346B0">
        <w:rPr>
          <w:rFonts w:ascii="Times New Roman" w:hAnsi="Times New Roman"/>
          <w:sz w:val="24"/>
          <w:szCs w:val="24"/>
          <w:lang w:val="ru-RU"/>
        </w:rPr>
        <w:t>позднее</w:t>
      </w:r>
      <w:proofErr w:type="gramEnd"/>
      <w:r w:rsidRPr="000346B0">
        <w:rPr>
          <w:rFonts w:ascii="Times New Roman" w:hAnsi="Times New Roman"/>
          <w:sz w:val="24"/>
          <w:szCs w:val="24"/>
          <w:lang w:val="ru-RU"/>
        </w:rPr>
        <w:t xml:space="preserve"> чем за пять рабочих дней до даты его проведения.</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Разъяснения и рекомендации, полученные контролируемым лицом в ходе профилактического визита, носят рекомендательный характер.</w:t>
      </w:r>
    </w:p>
    <w:p w:rsidR="00D62844" w:rsidRPr="000346B0" w:rsidRDefault="00D62844" w:rsidP="00D62844">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920210" w:rsidRPr="000346B0" w:rsidRDefault="00D62844" w:rsidP="00920210">
      <w:pPr>
        <w:pStyle w:val="a9"/>
        <w:shd w:val="clear" w:color="auto" w:fill="FFFFFF"/>
        <w:tabs>
          <w:tab w:val="left" w:pos="1134"/>
        </w:tabs>
        <w:spacing w:after="0"/>
        <w:ind w:firstLine="709"/>
        <w:contextualSpacing/>
        <w:jc w:val="both"/>
        <w:rPr>
          <w:rFonts w:ascii="Times New Roman" w:hAnsi="Times New Roman"/>
          <w:color w:val="FF0000"/>
          <w:sz w:val="24"/>
          <w:szCs w:val="24"/>
          <w:lang w:val="ru-RU"/>
        </w:rPr>
      </w:pPr>
      <w:r w:rsidRPr="000346B0">
        <w:rPr>
          <w:rFonts w:ascii="Times New Roman" w:hAnsi="Times New Roman"/>
          <w:sz w:val="24"/>
          <w:szCs w:val="24"/>
          <w:lang w:val="ru-RU"/>
        </w:rPr>
        <w:t>В случае</w:t>
      </w:r>
      <w:proofErr w:type="gramStart"/>
      <w:r w:rsidRPr="000346B0">
        <w:rPr>
          <w:rFonts w:ascii="Times New Roman" w:hAnsi="Times New Roman"/>
          <w:sz w:val="24"/>
          <w:szCs w:val="24"/>
          <w:lang w:val="ru-RU"/>
        </w:rPr>
        <w:t>,</w:t>
      </w:r>
      <w:proofErr w:type="gramEnd"/>
      <w:r w:rsidRPr="000346B0">
        <w:rPr>
          <w:rFonts w:ascii="Times New Roman" w:hAnsi="Times New Roman"/>
          <w:sz w:val="24"/>
          <w:szCs w:val="24"/>
          <w:lang w:val="ru-RU"/>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w:t>
      </w:r>
      <w:r w:rsidRPr="000346B0">
        <w:rPr>
          <w:rFonts w:ascii="Times New Roman" w:hAnsi="Times New Roman"/>
          <w:sz w:val="24"/>
          <w:szCs w:val="24"/>
          <w:lang w:val="ru-RU"/>
        </w:rPr>
        <w:lastRenderedPageBreak/>
        <w:t>контрольного (надзорного) органа для принятия решения о проведении контрольных (надзорных) мероприятий</w:t>
      </w:r>
      <w:r w:rsidR="000346B0" w:rsidRPr="000346B0">
        <w:rPr>
          <w:rFonts w:ascii="Times New Roman" w:hAnsi="Times New Roman"/>
          <w:sz w:val="24"/>
          <w:szCs w:val="24"/>
          <w:lang w:val="ru-RU"/>
        </w:rPr>
        <w:t>.</w:t>
      </w:r>
    </w:p>
    <w:p w:rsidR="00325AF9" w:rsidRPr="000346B0" w:rsidRDefault="00325AF9"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325AF9" w:rsidRPr="000346B0" w:rsidRDefault="00920210"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Проверочные листы подлежат обязательному применению при</w:t>
      </w:r>
      <w:r w:rsidR="00325AF9" w:rsidRPr="000346B0">
        <w:rPr>
          <w:rFonts w:ascii="Times New Roman" w:hAnsi="Times New Roman"/>
          <w:sz w:val="24"/>
          <w:szCs w:val="24"/>
          <w:lang w:val="ru-RU"/>
        </w:rPr>
        <w:t xml:space="preserve"> осуществлении следующих плановых контрольных мероприятий: а) рейдовый осмотр; 6) </w:t>
      </w:r>
      <w:r w:rsidR="00325AF9" w:rsidRPr="000346B0">
        <w:rPr>
          <w:rFonts w:ascii="Times New Roman" w:hAnsi="Times New Roman"/>
          <w:sz w:val="24"/>
          <w:szCs w:val="24"/>
          <w:shd w:val="clear" w:color="auto" w:fill="FFFFFF"/>
          <w:lang w:val="ru-RU"/>
        </w:rPr>
        <w:t>инспекционный визит</w:t>
      </w:r>
      <w:r w:rsidR="00325AF9" w:rsidRPr="000346B0">
        <w:rPr>
          <w:rFonts w:ascii="Times New Roman" w:hAnsi="Times New Roman"/>
          <w:sz w:val="24"/>
          <w:szCs w:val="24"/>
          <w:lang w:val="ru-RU"/>
        </w:rPr>
        <w:t xml:space="preserve">; в) </w:t>
      </w:r>
      <w:r w:rsidR="00325AF9" w:rsidRPr="000346B0">
        <w:rPr>
          <w:rFonts w:ascii="Times New Roman" w:eastAsia="Times New Roman" w:hAnsi="Times New Roman"/>
          <w:sz w:val="24"/>
          <w:szCs w:val="24"/>
          <w:lang w:val="ru-RU" w:eastAsia="ru-RU"/>
        </w:rPr>
        <w:t xml:space="preserve">документарная проверка; г) </w:t>
      </w:r>
      <w:r w:rsidR="00325AF9" w:rsidRPr="000346B0">
        <w:rPr>
          <w:rFonts w:ascii="Times New Roman" w:hAnsi="Times New Roman"/>
          <w:sz w:val="24"/>
          <w:szCs w:val="24"/>
          <w:lang w:val="ru-RU"/>
        </w:rPr>
        <w:t xml:space="preserve">выездная </w:t>
      </w:r>
      <w:r w:rsidRPr="000346B0">
        <w:rPr>
          <w:rFonts w:ascii="Times New Roman" w:hAnsi="Times New Roman"/>
          <w:sz w:val="24"/>
          <w:szCs w:val="24"/>
          <w:lang w:val="ru-RU"/>
        </w:rPr>
        <w:t>проверка.</w:t>
      </w:r>
    </w:p>
    <w:p w:rsidR="00920210" w:rsidRPr="000346B0" w:rsidRDefault="00920210"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proofErr w:type="gramStart"/>
      <w:r w:rsidRPr="000346B0">
        <w:rPr>
          <w:rFonts w:ascii="Times New Roman" w:hAnsi="Times New Roman"/>
          <w:sz w:val="24"/>
          <w:szCs w:val="24"/>
          <w:lang w:val="ru-RU"/>
        </w:rPr>
        <w:t xml:space="preserve">Контрольный орган вправе применять проверочные листы при проведении иных плановых контрольных мероприятий, внеплановых контрольных мероприятий (а) </w:t>
      </w:r>
      <w:r w:rsidRPr="000346B0">
        <w:rPr>
          <w:rFonts w:ascii="Times New Roman" w:eastAsia="Times New Roman" w:hAnsi="Times New Roman"/>
          <w:sz w:val="24"/>
          <w:szCs w:val="24"/>
          <w:lang w:val="ru-RU" w:eastAsia="ru-RU"/>
        </w:rPr>
        <w:t>наблюдение за соблюдением обязательных требований; б) выездное обследование</w:t>
      </w:r>
      <w:r w:rsidRPr="000346B0">
        <w:rPr>
          <w:rFonts w:ascii="Times New Roman" w:hAnsi="Times New Roman"/>
          <w:sz w:val="24"/>
          <w:szCs w:val="24"/>
          <w:lang w:val="ru-RU"/>
        </w:rPr>
        <w:t>) (за исключением контрольного мероприятия, основанием, для проведения которого является истечение срока исполнения решения контрольного органа об устранении выявленного нарушения обязательных требований), а также контрольных мероприятий на основании программы проверок.</w:t>
      </w:r>
      <w:proofErr w:type="gramEnd"/>
    </w:p>
    <w:p w:rsidR="00325AF9" w:rsidRPr="000346B0" w:rsidRDefault="00325AF9" w:rsidP="00920210">
      <w:pPr>
        <w:pStyle w:val="a9"/>
        <w:numPr>
          <w:ilvl w:val="0"/>
          <w:numId w:val="6"/>
        </w:numPr>
        <w:shd w:val="clear" w:color="auto" w:fill="FFFFFF"/>
        <w:tabs>
          <w:tab w:val="left" w:pos="568"/>
        </w:tabs>
        <w:ind w:left="0" w:firstLine="709"/>
        <w:contextualSpacing/>
        <w:jc w:val="both"/>
        <w:rPr>
          <w:rFonts w:ascii="Times New Roman" w:hAnsi="Times New Roman"/>
          <w:sz w:val="24"/>
          <w:szCs w:val="24"/>
          <w:lang w:val="ru-RU"/>
        </w:rPr>
      </w:pPr>
      <w:r w:rsidRPr="000346B0">
        <w:rPr>
          <w:rFonts w:ascii="Times New Roman" w:hAnsi="Times New Roman"/>
          <w:sz w:val="24"/>
          <w:szCs w:val="24"/>
          <w:lang w:val="ru-RU"/>
        </w:rPr>
        <w:t xml:space="preserve">Формы проверочных листов утверждаются нормативным правовым </w:t>
      </w:r>
      <w:r w:rsidRPr="001D7B3C">
        <w:rPr>
          <w:rFonts w:ascii="Times New Roman" w:hAnsi="Times New Roman"/>
          <w:sz w:val="24"/>
          <w:szCs w:val="24"/>
          <w:lang w:val="ru-RU"/>
        </w:rPr>
        <w:t xml:space="preserve">актом </w:t>
      </w:r>
      <w:r w:rsidR="00956F3A" w:rsidRPr="001D7B3C">
        <w:rPr>
          <w:rFonts w:ascii="Times New Roman" w:hAnsi="Times New Roman"/>
          <w:sz w:val="24"/>
          <w:szCs w:val="24"/>
          <w:lang w:val="ru-RU"/>
        </w:rPr>
        <w:t xml:space="preserve">Главы </w:t>
      </w:r>
      <w:r w:rsidR="00956F3A">
        <w:rPr>
          <w:rFonts w:ascii="Times New Roman" w:hAnsi="Times New Roman"/>
          <w:sz w:val="24"/>
          <w:szCs w:val="24"/>
          <w:lang w:val="ru-RU"/>
        </w:rPr>
        <w:t xml:space="preserve">муниципального образования </w:t>
      </w:r>
      <w:proofErr w:type="spellStart"/>
      <w:r w:rsidR="00956F3A">
        <w:rPr>
          <w:rFonts w:ascii="Times New Roman" w:hAnsi="Times New Roman"/>
          <w:sz w:val="24"/>
          <w:szCs w:val="24"/>
          <w:lang w:val="ru-RU"/>
        </w:rPr>
        <w:t>Баженовское</w:t>
      </w:r>
      <w:proofErr w:type="spellEnd"/>
      <w:r w:rsidR="00956F3A">
        <w:rPr>
          <w:rFonts w:ascii="Times New Roman" w:hAnsi="Times New Roman"/>
          <w:sz w:val="24"/>
          <w:szCs w:val="24"/>
          <w:lang w:val="ru-RU"/>
        </w:rPr>
        <w:t xml:space="preserve"> сельское поселение  </w:t>
      </w:r>
      <w:r w:rsidRPr="000346B0">
        <w:rPr>
          <w:rFonts w:ascii="Times New Roman" w:hAnsi="Times New Roman"/>
          <w:sz w:val="24"/>
          <w:szCs w:val="24"/>
          <w:lang w:val="ru-RU"/>
        </w:rPr>
        <w:t>в соответствии с требованиями Постановления Правительства РФ от 27октября 2021 года № 1844 «Об утверждении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w:t>
      </w:r>
      <w:r w:rsidR="00920210" w:rsidRPr="000346B0">
        <w:rPr>
          <w:rFonts w:ascii="Times New Roman" w:hAnsi="Times New Roman"/>
          <w:sz w:val="24"/>
          <w:szCs w:val="24"/>
          <w:lang w:val="ru-RU"/>
        </w:rPr>
        <w:t xml:space="preserve">. </w:t>
      </w:r>
      <w:r w:rsidRPr="000346B0">
        <w:rPr>
          <w:rFonts w:ascii="Times New Roman" w:hAnsi="Times New Roman"/>
          <w:sz w:val="24"/>
          <w:szCs w:val="24"/>
          <w:lang w:val="ru-RU"/>
        </w:rPr>
        <w:t xml:space="preserve">Формы проверочных листов после дня их официального опубликования </w:t>
      </w:r>
      <w:r w:rsidR="00920210" w:rsidRPr="000346B0">
        <w:rPr>
          <w:rFonts w:ascii="Times New Roman" w:hAnsi="Times New Roman"/>
          <w:sz w:val="24"/>
          <w:szCs w:val="24"/>
          <w:lang w:val="ru-RU"/>
        </w:rPr>
        <w:t>подлежат размещению на официальном сайте контрольного органа в сети</w:t>
      </w:r>
      <w:r w:rsidRPr="000346B0">
        <w:rPr>
          <w:rFonts w:ascii="Times New Roman" w:hAnsi="Times New Roman"/>
          <w:sz w:val="24"/>
          <w:szCs w:val="24"/>
          <w:lang w:val="ru-RU"/>
        </w:rPr>
        <w:t xml:space="preserve"> «Интернет» и внесению в единый реестр</w:t>
      </w:r>
      <w:r w:rsidR="00920210" w:rsidRPr="000346B0">
        <w:rPr>
          <w:rFonts w:ascii="Times New Roman" w:hAnsi="Times New Roman"/>
          <w:sz w:val="24"/>
          <w:szCs w:val="24"/>
          <w:lang w:val="ru-RU"/>
        </w:rPr>
        <w:t xml:space="preserve"> видов муниципального контроля.</w:t>
      </w:r>
    </w:p>
    <w:p w:rsidR="002E4CD4" w:rsidRPr="000346B0" w:rsidRDefault="002E4CD4">
      <w:pPr>
        <w:widowControl w:val="0"/>
        <w:shd w:val="clear" w:color="auto" w:fill="FFFFFF"/>
        <w:jc w:val="both"/>
        <w:rPr>
          <w:rFonts w:ascii="Times New Roman" w:eastAsia="Times New Roman" w:hAnsi="Times New Roman"/>
          <w:color w:val="000000"/>
          <w:lang w:val="ru-RU" w:eastAsia="ru-RU"/>
        </w:rPr>
      </w:pP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РАЗДЕЛ 4</w:t>
      </w:r>
      <w:r w:rsidR="00A703C7" w:rsidRPr="000346B0">
        <w:rPr>
          <w:rFonts w:ascii="Times New Roman" w:hAnsi="Times New Roman"/>
          <w:color w:val="000000"/>
          <w:lang w:val="ru-RU"/>
        </w:rPr>
        <w:t xml:space="preserve">. </w:t>
      </w:r>
      <w:r w:rsidRPr="000346B0">
        <w:rPr>
          <w:rFonts w:ascii="Times New Roman" w:hAnsi="Times New Roman"/>
          <w:color w:val="000000"/>
          <w:lang w:val="ru-RU"/>
        </w:rPr>
        <w:t>КОНТРОЛЬНЫЕ МЕРОПРИЯТИЯ, ПРОВОДИМЫЕ</w:t>
      </w: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ПРИ ОСУЩЕСТВЛЕНИИ МУНИЦИПАЛЬНОГО КОНТРОЛЯ</w:t>
      </w:r>
    </w:p>
    <w:p w:rsidR="00D45FB8" w:rsidRPr="000346B0" w:rsidRDefault="00D45FB8">
      <w:pPr>
        <w:widowControl w:val="0"/>
        <w:shd w:val="clear" w:color="auto" w:fill="FFFFFF"/>
        <w:autoSpaceDE w:val="0"/>
        <w:jc w:val="both"/>
        <w:rPr>
          <w:rFonts w:ascii="Times New Roman" w:hAnsi="Times New Roman"/>
          <w:color w:val="000000"/>
          <w:lang w:val="ru-RU"/>
        </w:rPr>
      </w:pPr>
    </w:p>
    <w:p w:rsidR="00D45FB8" w:rsidRPr="000346B0" w:rsidRDefault="00B06594" w:rsidP="00661865">
      <w:pPr>
        <w:pStyle w:val="af2"/>
        <w:widowControl w:val="0"/>
        <w:numPr>
          <w:ilvl w:val="0"/>
          <w:numId w:val="6"/>
        </w:numPr>
        <w:shd w:val="clear" w:color="auto" w:fill="FFFFFF"/>
        <w:tabs>
          <w:tab w:val="left" w:pos="851"/>
        </w:tabs>
        <w:ind w:left="0"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При осуществлении муниципального контроля проводятся следующие контрольные мероприятия:</w:t>
      </w:r>
    </w:p>
    <w:p w:rsidR="00D45FB8" w:rsidRPr="000346B0" w:rsidRDefault="00B06594" w:rsidP="00661865">
      <w:pPr>
        <w:widowControl w:val="0"/>
        <w:shd w:val="clear" w:color="auto" w:fill="FFFFFF"/>
        <w:tabs>
          <w:tab w:val="left" w:pos="851"/>
        </w:tabs>
        <w:ind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1) контрольные мероприятия без взаимодействия с контролируемым лицом;</w:t>
      </w:r>
    </w:p>
    <w:p w:rsidR="00D45FB8" w:rsidRPr="000346B0" w:rsidRDefault="00B06594" w:rsidP="00661865">
      <w:pPr>
        <w:widowControl w:val="0"/>
        <w:shd w:val="clear" w:color="auto" w:fill="FFFFFF"/>
        <w:tabs>
          <w:tab w:val="left" w:pos="851"/>
        </w:tabs>
        <w:ind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2) контрольные мероприятия, предусматривающие взаимодействие с контролируемым лицом.</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При осуществлении муниципального контроля проводятся следующие контрольные мероприятия без взаимодействия с контролируемым лицом:</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наблюдение за соблюдением обязательных требований;</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2) </w:t>
      </w:r>
      <w:proofErr w:type="spellStart"/>
      <w:proofErr w:type="gramStart"/>
      <w:r w:rsidRPr="000346B0">
        <w:rPr>
          <w:rFonts w:ascii="Times New Roman" w:eastAsia="Times New Roman" w:hAnsi="Times New Roman"/>
          <w:color w:val="000000"/>
          <w:lang w:eastAsia="ru-RU"/>
        </w:rPr>
        <w:t>выездное</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обследование</w:t>
      </w:r>
      <w:proofErr w:type="spellEnd"/>
      <w:r w:rsidRPr="000346B0">
        <w:rPr>
          <w:rFonts w:ascii="Times New Roman" w:eastAsia="Times New Roman" w:hAnsi="Times New Roman"/>
          <w:color w:val="000000"/>
          <w:lang w:eastAsia="ru-RU"/>
        </w:rPr>
        <w:t>.</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lang w:val="ru-RU"/>
        </w:rPr>
      </w:pPr>
      <w:r w:rsidRPr="000346B0">
        <w:rPr>
          <w:rFonts w:ascii="Times New Roman" w:hAnsi="Times New Roman"/>
          <w:color w:val="000000"/>
          <w:shd w:val="clear" w:color="auto" w:fill="FFFFFF"/>
          <w:lang w:val="ru-RU"/>
        </w:rPr>
        <w:t xml:space="preserve">Контрольные мероприятия без взаимодействия проводятся инспекторами на основании заданий уполномоченных должностных лиц </w:t>
      </w:r>
      <w:r w:rsidRPr="000346B0">
        <w:rPr>
          <w:rFonts w:ascii="Times New Roman" w:hAnsi="Times New Roman"/>
          <w:color w:val="000000"/>
          <w:lang w:val="ru-RU"/>
        </w:rPr>
        <w:t xml:space="preserve">контрольного </w:t>
      </w:r>
      <w:r w:rsidR="0016790A" w:rsidRPr="000346B0">
        <w:rPr>
          <w:rFonts w:ascii="Times New Roman" w:hAnsi="Times New Roman"/>
          <w:color w:val="000000"/>
          <w:lang w:val="ru-RU"/>
        </w:rPr>
        <w:t xml:space="preserve">органа, </w:t>
      </w:r>
      <w:r w:rsidR="0016790A" w:rsidRPr="000346B0">
        <w:rPr>
          <w:rFonts w:ascii="Times New Roman" w:hAnsi="Times New Roman"/>
          <w:color w:val="000000"/>
          <w:shd w:val="clear" w:color="auto" w:fill="FFFFFF"/>
          <w:lang w:val="ru-RU"/>
        </w:rPr>
        <w:t>включая</w:t>
      </w:r>
      <w:r w:rsidRPr="000346B0">
        <w:rPr>
          <w:rFonts w:ascii="Times New Roman" w:hAnsi="Times New Roman"/>
          <w:color w:val="000000"/>
          <w:shd w:val="clear" w:color="auto" w:fill="FFFFFF"/>
          <w:lang w:val="ru-RU"/>
        </w:rPr>
        <w:t xml:space="preserve"> задания, содержащиеся в планах работы контрольного </w:t>
      </w:r>
      <w:r w:rsidRPr="000346B0">
        <w:rPr>
          <w:rFonts w:ascii="Times New Roman" w:hAnsi="Times New Roman"/>
          <w:color w:val="000000"/>
          <w:lang w:val="ru-RU"/>
        </w:rPr>
        <w:t>органа.</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color w:val="000000"/>
          <w:shd w:val="clear" w:color="auto" w:fill="FFFFFF"/>
          <w:lang w:val="ru-RU"/>
        </w:rPr>
      </w:pPr>
      <w:bookmarkStart w:id="1" w:name="ст70"/>
      <w:r w:rsidRPr="000346B0">
        <w:rPr>
          <w:rFonts w:ascii="Times New Roman" w:hAnsi="Times New Roman"/>
          <w:color w:val="000000"/>
          <w:shd w:val="clear" w:color="auto" w:fill="FFFFFF"/>
          <w:lang w:val="ru-RU"/>
        </w:rPr>
        <w:t>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bookmarkEnd w:id="1"/>
    <w:p w:rsidR="00D45FB8" w:rsidRPr="000346B0" w:rsidRDefault="00B06594">
      <w:pPr>
        <w:widowControl w:val="0"/>
        <w:shd w:val="clear" w:color="auto" w:fill="FFFFFF"/>
        <w:ind w:firstLine="708"/>
        <w:jc w:val="both"/>
        <w:rPr>
          <w:rFonts w:ascii="Times New Roman" w:hAnsi="Times New Roman"/>
          <w:color w:val="000000"/>
          <w:shd w:val="clear" w:color="auto" w:fill="FFFFFF"/>
          <w:lang w:val="ru-RU"/>
        </w:rPr>
      </w:pPr>
      <w:r w:rsidRPr="000346B0">
        <w:rPr>
          <w:rFonts w:ascii="Times New Roman" w:hAnsi="Times New Roman"/>
          <w:color w:val="000000"/>
          <w:shd w:val="clear" w:color="auto" w:fill="FFFFFF"/>
          <w:lang w:val="ru-RU"/>
        </w:rPr>
        <w:t>1) инспекционный визит;</w:t>
      </w:r>
    </w:p>
    <w:p w:rsidR="00D45FB8" w:rsidRPr="000346B0" w:rsidRDefault="00B06594">
      <w:pPr>
        <w:widowControl w:val="0"/>
        <w:shd w:val="clear" w:color="auto" w:fill="FFFFFF"/>
        <w:ind w:firstLine="708"/>
        <w:jc w:val="both"/>
        <w:rPr>
          <w:rFonts w:ascii="Times New Roman" w:hAnsi="Times New Roman"/>
          <w:lang w:val="ru-RU"/>
        </w:rPr>
      </w:pPr>
      <w:r w:rsidRPr="000346B0">
        <w:rPr>
          <w:rFonts w:ascii="Times New Roman" w:hAnsi="Times New Roman"/>
          <w:color w:val="000000"/>
          <w:shd w:val="clear" w:color="auto" w:fill="FFFFFF"/>
          <w:lang w:val="ru-RU"/>
        </w:rPr>
        <w:t xml:space="preserve">2) </w:t>
      </w:r>
      <w:r w:rsidRPr="000346B0">
        <w:rPr>
          <w:rFonts w:ascii="Times New Roman" w:eastAsia="Times New Roman" w:hAnsi="Times New Roman"/>
          <w:color w:val="000000"/>
          <w:lang w:val="ru-RU" w:eastAsia="ru-RU"/>
        </w:rPr>
        <w:t>рейдовый осмотр;</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документарная проверка;</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4) </w:t>
      </w:r>
      <w:proofErr w:type="spellStart"/>
      <w:proofErr w:type="gramStart"/>
      <w:r w:rsidRPr="000346B0">
        <w:rPr>
          <w:rFonts w:ascii="Times New Roman" w:eastAsia="Times New Roman" w:hAnsi="Times New Roman"/>
          <w:color w:val="000000"/>
          <w:lang w:eastAsia="ru-RU"/>
        </w:rPr>
        <w:t>выездная</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проверка</w:t>
      </w:r>
      <w:proofErr w:type="spellEnd"/>
      <w:r w:rsidRPr="000346B0">
        <w:rPr>
          <w:rFonts w:ascii="Times New Roman" w:eastAsia="Times New Roman" w:hAnsi="Times New Roman"/>
          <w:color w:val="000000"/>
          <w:lang w:eastAsia="ru-RU"/>
        </w:rPr>
        <w:t>.</w:t>
      </w:r>
    </w:p>
    <w:p w:rsidR="00927546" w:rsidRPr="008E2691" w:rsidRDefault="00927546" w:rsidP="00927546">
      <w:pPr>
        <w:widowControl w:val="0"/>
        <w:numPr>
          <w:ilvl w:val="0"/>
          <w:numId w:val="6"/>
        </w:numPr>
        <w:shd w:val="clear" w:color="auto" w:fill="FFFFFF"/>
        <w:tabs>
          <w:tab w:val="left" w:pos="0"/>
        </w:tabs>
        <w:ind w:left="0" w:firstLine="709"/>
        <w:jc w:val="both"/>
        <w:rPr>
          <w:rFonts w:ascii="Times New Roman" w:hAnsi="Times New Roman"/>
          <w:lang w:val="ru-RU"/>
        </w:rPr>
      </w:pPr>
      <w:bookmarkStart w:id="2" w:name="ст71"/>
      <w:r w:rsidRPr="008E2691">
        <w:rPr>
          <w:rFonts w:ascii="Times New Roman" w:hAnsi="Times New Roman"/>
          <w:lang w:val="ru-RU"/>
        </w:rPr>
        <w:t>Контрольные мероприятия, предусматривающие взаимодействие с контролируемым лицом, а также документарная проверка, проводятся на основании распоряжения руководителя муниципального контроля (далее - распоряжение), в котором указываются сведения, предусмотренные частью 1 статьи 64 Федерального закона № 248-</w:t>
      </w:r>
      <w:r w:rsidRPr="008E2691">
        <w:rPr>
          <w:rFonts w:ascii="Times New Roman" w:hAnsi="Times New Roman"/>
          <w:lang w:val="ru-RU"/>
        </w:rPr>
        <w:lastRenderedPageBreak/>
        <w:t>ФЗ.</w:t>
      </w:r>
    </w:p>
    <w:p w:rsidR="00927546" w:rsidRPr="008E2691" w:rsidRDefault="00927546" w:rsidP="00927546">
      <w:pPr>
        <w:widowControl w:val="0"/>
        <w:numPr>
          <w:ilvl w:val="0"/>
          <w:numId w:val="6"/>
        </w:numPr>
        <w:shd w:val="clear" w:color="auto" w:fill="FFFFFF"/>
        <w:tabs>
          <w:tab w:val="left" w:pos="0"/>
        </w:tabs>
        <w:ind w:left="0" w:firstLine="709"/>
        <w:jc w:val="both"/>
        <w:rPr>
          <w:rFonts w:ascii="Times New Roman" w:hAnsi="Times New Roman"/>
          <w:lang w:val="ru-RU"/>
        </w:rPr>
      </w:pPr>
      <w:r w:rsidRPr="008E2691">
        <w:rPr>
          <w:rFonts w:ascii="Times New Roman" w:hAnsi="Times New Roman"/>
          <w:lang w:val="ru-RU"/>
        </w:rPr>
        <w:t>Порядок проведения контрольных мероприятий и контрольных действий с взаимодействием с контролируемыми лицами предусмотрен главой 13 и главой 14 Федерального закона № 248-ФЗ.</w:t>
      </w:r>
    </w:p>
    <w:p w:rsidR="0016790A" w:rsidRPr="008E2691" w:rsidRDefault="0016790A" w:rsidP="00661865">
      <w:pPr>
        <w:widowControl w:val="0"/>
        <w:numPr>
          <w:ilvl w:val="0"/>
          <w:numId w:val="6"/>
        </w:numPr>
        <w:shd w:val="clear" w:color="auto" w:fill="FFFFFF"/>
        <w:tabs>
          <w:tab w:val="left" w:pos="1134"/>
        </w:tabs>
        <w:ind w:left="0" w:firstLine="709"/>
        <w:jc w:val="both"/>
        <w:rPr>
          <w:rFonts w:ascii="Times New Roman" w:hAnsi="Times New Roman"/>
          <w:lang w:val="ru-RU"/>
        </w:rPr>
      </w:pPr>
      <w:r w:rsidRPr="008E2691">
        <w:rPr>
          <w:rFonts w:ascii="Times New Roman" w:hAnsi="Times New Roman"/>
          <w:lang w:val="ru-RU"/>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45FB8" w:rsidRPr="000346B0" w:rsidRDefault="00B06594" w:rsidP="00661865">
      <w:pPr>
        <w:widowControl w:val="0"/>
        <w:numPr>
          <w:ilvl w:val="0"/>
          <w:numId w:val="6"/>
        </w:numPr>
        <w:shd w:val="clear" w:color="auto" w:fill="FFFFFF"/>
        <w:tabs>
          <w:tab w:val="left" w:pos="1134"/>
        </w:tabs>
        <w:ind w:left="0" w:firstLine="709"/>
        <w:jc w:val="both"/>
        <w:rPr>
          <w:rFonts w:ascii="Times New Roman" w:hAnsi="Times New Roman"/>
          <w:lang w:val="ru-RU"/>
        </w:rPr>
      </w:pPr>
      <w:r w:rsidRPr="008E2691">
        <w:rPr>
          <w:rFonts w:ascii="Times New Roman" w:eastAsia="Times New Roman" w:hAnsi="Times New Roman"/>
          <w:color w:val="000000"/>
          <w:lang w:val="ru-RU" w:eastAsia="ru-RU"/>
        </w:rPr>
        <w:t>Основания для проведения контрольных мероприятий</w:t>
      </w:r>
      <w:r w:rsidRPr="008E2691">
        <w:rPr>
          <w:rFonts w:ascii="Times New Roman" w:hAnsi="Times New Roman"/>
          <w:color w:val="000000"/>
          <w:shd w:val="clear" w:color="auto" w:fill="FFFFFF"/>
          <w:lang w:val="ru-RU"/>
        </w:rPr>
        <w:t>, за исключением случаев</w:t>
      </w:r>
      <w:r w:rsidRPr="000346B0">
        <w:rPr>
          <w:rFonts w:ascii="Times New Roman" w:hAnsi="Times New Roman"/>
          <w:color w:val="000000"/>
          <w:shd w:val="clear" w:color="auto" w:fill="FFFFFF"/>
          <w:lang w:val="ru-RU"/>
        </w:rPr>
        <w:t>, указанных в подпункте 2 настоящего пункта, может быть</w:t>
      </w:r>
      <w:r w:rsidRPr="000346B0">
        <w:rPr>
          <w:rFonts w:ascii="Times New Roman" w:eastAsia="Times New Roman" w:hAnsi="Times New Roman"/>
          <w:color w:val="000000"/>
          <w:lang w:val="ru-RU" w:eastAsia="ru-RU"/>
        </w:rPr>
        <w:t>:</w:t>
      </w:r>
    </w:p>
    <w:bookmarkEnd w:id="2"/>
    <w:p w:rsidR="00D45FB8" w:rsidRPr="000346B0" w:rsidRDefault="00614E54" w:rsidP="00A703C7">
      <w:pPr>
        <w:pStyle w:val="af2"/>
        <w:widowControl w:val="0"/>
        <w:numPr>
          <w:ilvl w:val="1"/>
          <w:numId w:val="2"/>
        </w:numPr>
        <w:shd w:val="clear" w:color="auto" w:fill="FFFFFF"/>
        <w:ind w:left="0" w:firstLine="709"/>
        <w:jc w:val="both"/>
        <w:rPr>
          <w:rFonts w:ascii="Times New Roman" w:hAnsi="Times New Roman"/>
          <w:lang w:val="ru-RU"/>
        </w:rPr>
      </w:pPr>
      <w:r w:rsidRPr="00614E54">
        <w:rPr>
          <w:rFonts w:ascii="Times New Roman" w:eastAsia="Times New Roman" w:hAnsi="Times New Roman"/>
          <w:color w:val="000000"/>
          <w:lang w:val="ru-RU" w:eastAsia="ru-RU"/>
        </w:rPr>
        <w:t>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w:t>
      </w:r>
      <w:r w:rsidRPr="00614E54">
        <w:rPr>
          <w:rFonts w:ascii="Times New Roman" w:eastAsia="Times New Roman" w:hAnsi="Times New Roman"/>
          <w:color w:val="000000"/>
          <w:lang w:eastAsia="ru-RU"/>
        </w:rPr>
        <w:t> </w:t>
      </w:r>
      <w:r>
        <w:rPr>
          <w:rFonts w:ascii="Times New Roman" w:eastAsia="Times New Roman" w:hAnsi="Times New Roman"/>
          <w:color w:val="000000"/>
          <w:lang w:val="ru-RU" w:eastAsia="ru-RU"/>
        </w:rPr>
        <w:t xml:space="preserve">статьи </w:t>
      </w:r>
      <w:r w:rsidRPr="00614E54">
        <w:rPr>
          <w:rFonts w:ascii="Times New Roman" w:eastAsia="Times New Roman" w:hAnsi="Times New Roman"/>
          <w:lang w:val="ru-RU" w:eastAsia="ru-RU"/>
        </w:rPr>
        <w:t>60</w:t>
      </w:r>
      <w:r w:rsidRPr="00614E54">
        <w:rPr>
          <w:rFonts w:ascii="Times New Roman" w:eastAsia="Times New Roman" w:hAnsi="Times New Roman"/>
          <w:lang w:eastAsia="ru-RU"/>
        </w:rPr>
        <w:t> </w:t>
      </w:r>
      <w:r>
        <w:rPr>
          <w:rFonts w:ascii="Times New Roman" w:eastAsia="Times New Roman" w:hAnsi="Times New Roman"/>
          <w:lang w:val="ru-RU" w:eastAsia="ru-RU"/>
        </w:rPr>
        <w:t>Федерального</w:t>
      </w:r>
      <w:r w:rsidRPr="00614E54">
        <w:rPr>
          <w:rFonts w:ascii="Times New Roman" w:eastAsia="Times New Roman" w:hAnsi="Times New Roman"/>
          <w:color w:val="000000"/>
          <w:lang w:val="ru-RU" w:eastAsia="ru-RU"/>
        </w:rPr>
        <w:t xml:space="preserve"> закона</w:t>
      </w:r>
      <w:r>
        <w:rPr>
          <w:rFonts w:ascii="Times New Roman" w:eastAsia="Times New Roman" w:hAnsi="Times New Roman"/>
          <w:color w:val="000000"/>
          <w:lang w:val="ru-RU" w:eastAsia="ru-RU"/>
        </w:rPr>
        <w:t xml:space="preserve"> № 248-ФЗ</w:t>
      </w:r>
      <w:r w:rsidR="00B06594" w:rsidRPr="000346B0">
        <w:rPr>
          <w:rFonts w:ascii="Times New Roman" w:eastAsia="Times New Roman" w:hAnsi="Times New Roman"/>
          <w:color w:val="000000"/>
          <w:lang w:val="ru-RU" w:eastAsia="ru-RU"/>
        </w:rPr>
        <w:t>;</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наступление сроков проведения контрольных мероприятий, включенных в план проведения контрольных мероприятий;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45FB8" w:rsidRPr="000346B0" w:rsidRDefault="00B06594">
      <w:pPr>
        <w:widowControl w:val="0"/>
        <w:shd w:val="clear" w:color="auto" w:fill="FFFFFF"/>
        <w:ind w:firstLine="708"/>
        <w:jc w:val="both"/>
        <w:rPr>
          <w:rFonts w:ascii="Times New Roman" w:hAnsi="Times New Roman"/>
          <w:color w:val="000000"/>
          <w:lang w:val="ru-RU"/>
        </w:rPr>
      </w:pPr>
      <w:r w:rsidRPr="000346B0">
        <w:rPr>
          <w:rFonts w:ascii="Times New Roman" w:eastAsia="Times New Roman" w:hAnsi="Times New Roman"/>
          <w:color w:val="000000"/>
          <w:lang w:val="ru-RU" w:eastAsia="ru-RU"/>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r w:rsidR="0016790A" w:rsidRPr="000346B0">
        <w:rPr>
          <w:rFonts w:ascii="Times New Roman" w:eastAsia="Times New Roman" w:hAnsi="Times New Roman"/>
          <w:color w:val="000000"/>
          <w:lang w:val="ru-RU" w:eastAsia="ru-RU"/>
        </w:rPr>
        <w:t xml:space="preserve">частью 1 статьи 95 </w:t>
      </w:r>
      <w:r w:rsidR="0016790A" w:rsidRPr="000346B0">
        <w:rPr>
          <w:rFonts w:ascii="Times New Roman" w:hAnsi="Times New Roman"/>
          <w:lang w:val="ru-RU"/>
        </w:rPr>
        <w:t>Федерального закона</w:t>
      </w:r>
      <w:r w:rsidRPr="000346B0">
        <w:rPr>
          <w:rFonts w:ascii="Times New Roman" w:hAnsi="Times New Roman"/>
          <w:lang w:val="ru-RU"/>
        </w:rPr>
        <w:t xml:space="preserve"> </w:t>
      </w:r>
      <w:r w:rsidR="0016790A" w:rsidRPr="000346B0">
        <w:rPr>
          <w:rFonts w:ascii="Times New Roman" w:hAnsi="Times New Roman"/>
          <w:color w:val="000000"/>
          <w:lang w:val="ru-RU"/>
        </w:rPr>
        <w:t>№ 248-ФЗ;</w:t>
      </w:r>
    </w:p>
    <w:p w:rsidR="0016790A" w:rsidRPr="008E2691" w:rsidRDefault="0016790A">
      <w:pPr>
        <w:widowControl w:val="0"/>
        <w:shd w:val="clear" w:color="auto" w:fill="FFFFFF"/>
        <w:ind w:firstLine="708"/>
        <w:jc w:val="both"/>
        <w:rPr>
          <w:rFonts w:ascii="Times New Roman" w:hAnsi="Times New Roman"/>
          <w:color w:val="000000"/>
          <w:lang w:val="ru-RU"/>
        </w:rPr>
      </w:pPr>
      <w:r w:rsidRPr="008E2691">
        <w:rPr>
          <w:rFonts w:ascii="Times New Roman" w:hAnsi="Times New Roman"/>
          <w:color w:val="000000"/>
          <w:lang w:val="ru-RU"/>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6790A" w:rsidRPr="008E2691" w:rsidRDefault="0016790A">
      <w:pPr>
        <w:widowControl w:val="0"/>
        <w:shd w:val="clear" w:color="auto" w:fill="FFFFFF"/>
        <w:ind w:firstLine="708"/>
        <w:jc w:val="both"/>
        <w:rPr>
          <w:rFonts w:ascii="Times New Roman" w:hAnsi="Times New Roman"/>
          <w:color w:val="7030A0"/>
          <w:lang w:val="ru-RU"/>
        </w:rPr>
      </w:pPr>
      <w:proofErr w:type="gramStart"/>
      <w:r w:rsidRPr="008E2691">
        <w:rPr>
          <w:rFonts w:ascii="Times New Roman" w:hAnsi="Times New Roman"/>
          <w:color w:val="000000"/>
          <w:lang w:val="ru-RU"/>
        </w:rPr>
        <w:t xml:space="preserve">7) </w:t>
      </w:r>
      <w:r w:rsidRPr="008E2691">
        <w:rPr>
          <w:rFonts w:ascii="Times New Roman" w:hAnsi="Times New Roman"/>
          <w:lang w:val="ru-RU"/>
        </w:rPr>
        <w:t>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w:t>
      </w:r>
      <w:r w:rsidRPr="008E2691">
        <w:rPr>
          <w:rFonts w:ascii="Times New Roman" w:hAnsi="Times New Roman"/>
        </w:rPr>
        <w:t> </w:t>
      </w:r>
      <w:hyperlink r:id="rId16" w:anchor="dst100350" w:history="1">
        <w:r w:rsidRPr="008E2691">
          <w:rPr>
            <w:rStyle w:val="af"/>
            <w:rFonts w:ascii="Times New Roman" w:hAnsi="Times New Roman"/>
            <w:color w:val="auto"/>
            <w:u w:val="none"/>
            <w:lang w:val="ru-RU"/>
          </w:rPr>
          <w:t>частью 1 статьи 8</w:t>
        </w:r>
      </w:hyperlink>
      <w:r w:rsidRPr="008E2691">
        <w:rPr>
          <w:rFonts w:ascii="Times New Roman" w:hAnsi="Times New Roman"/>
        </w:rPr>
        <w:t> </w:t>
      </w:r>
      <w:r w:rsidRPr="008E2691">
        <w:rPr>
          <w:rFonts w:ascii="Times New Roman" w:hAnsi="Times New Roman"/>
          <w:lang w:val="ru-RU"/>
        </w:rPr>
        <w:t>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w:t>
      </w:r>
      <w:proofErr w:type="gramEnd"/>
      <w:r w:rsidRPr="008E2691">
        <w:rPr>
          <w:rFonts w:ascii="Times New Roman" w:hAnsi="Times New Roman"/>
          <w:lang w:val="ru-RU"/>
        </w:rPr>
        <w:t xml:space="preserve"> </w:t>
      </w:r>
      <w:proofErr w:type="gramStart"/>
      <w:r w:rsidRPr="008E2691">
        <w:rPr>
          <w:rFonts w:ascii="Times New Roman" w:hAnsi="Times New Roman"/>
          <w:lang w:val="ru-RU"/>
        </w:rPr>
        <w:t>деятельности, указанных в</w:t>
      </w:r>
      <w:r w:rsidRPr="008E2691">
        <w:rPr>
          <w:rFonts w:ascii="Times New Roman" w:hAnsi="Times New Roman"/>
        </w:rPr>
        <w:t> </w:t>
      </w:r>
      <w:hyperlink r:id="rId17" w:anchor="dst100106" w:history="1">
        <w:r w:rsidRPr="008E2691">
          <w:rPr>
            <w:rStyle w:val="af"/>
            <w:rFonts w:ascii="Times New Roman" w:hAnsi="Times New Roman"/>
            <w:color w:val="auto"/>
            <w:u w:val="none"/>
            <w:lang w:val="ru-RU"/>
          </w:rPr>
          <w:t>пунктах 6</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18" w:anchor="dst420" w:history="1">
        <w:r w:rsidRPr="008E2691">
          <w:rPr>
            <w:rStyle w:val="af"/>
            <w:rFonts w:ascii="Times New Roman" w:hAnsi="Times New Roman"/>
            <w:color w:val="auto"/>
            <w:u w:val="none"/>
            <w:lang w:val="ru-RU"/>
          </w:rPr>
          <w:t>9.1</w:t>
        </w:r>
      </w:hyperlink>
      <w:r w:rsidRPr="008E2691">
        <w:rPr>
          <w:rFonts w:ascii="Times New Roman" w:hAnsi="Times New Roman"/>
          <w:lang w:val="ru-RU"/>
        </w:rPr>
        <w:t>,</w:t>
      </w:r>
      <w:r w:rsidRPr="008E2691">
        <w:rPr>
          <w:rFonts w:ascii="Times New Roman" w:hAnsi="Times New Roman"/>
        </w:rPr>
        <w:t> </w:t>
      </w:r>
      <w:hyperlink r:id="rId19" w:anchor="dst100111" w:history="1">
        <w:r w:rsidRPr="008E2691">
          <w:rPr>
            <w:rStyle w:val="af"/>
            <w:rFonts w:ascii="Times New Roman" w:hAnsi="Times New Roman"/>
            <w:color w:val="auto"/>
            <w:u w:val="none"/>
            <w:lang w:val="ru-RU"/>
          </w:rPr>
          <w:t>11</w:t>
        </w:r>
      </w:hyperlink>
      <w:r w:rsidRPr="008E2691">
        <w:rPr>
          <w:rFonts w:ascii="Times New Roman" w:hAnsi="Times New Roman"/>
          <w:lang w:val="ru-RU"/>
        </w:rPr>
        <w:t>,</w:t>
      </w:r>
      <w:r w:rsidRPr="008E2691">
        <w:rPr>
          <w:rFonts w:ascii="Times New Roman" w:hAnsi="Times New Roman"/>
        </w:rPr>
        <w:t> </w:t>
      </w:r>
      <w:hyperlink r:id="rId20" w:anchor="dst472" w:history="1">
        <w:r w:rsidRPr="008E2691">
          <w:rPr>
            <w:rStyle w:val="af"/>
            <w:rFonts w:ascii="Times New Roman" w:hAnsi="Times New Roman"/>
            <w:color w:val="auto"/>
            <w:u w:val="none"/>
            <w:lang w:val="ru-RU"/>
          </w:rPr>
          <w:t>12</w:t>
        </w:r>
      </w:hyperlink>
      <w:r w:rsidRPr="008E2691">
        <w:rPr>
          <w:rFonts w:ascii="Times New Roman" w:hAnsi="Times New Roman"/>
          <w:lang w:val="ru-RU"/>
        </w:rPr>
        <w:t>,</w:t>
      </w:r>
      <w:r w:rsidRPr="008E2691">
        <w:rPr>
          <w:rFonts w:ascii="Times New Roman" w:hAnsi="Times New Roman"/>
        </w:rPr>
        <w:t> </w:t>
      </w:r>
      <w:hyperlink r:id="rId21" w:anchor="dst22" w:history="1">
        <w:r w:rsidRPr="008E2691">
          <w:rPr>
            <w:rStyle w:val="af"/>
            <w:rFonts w:ascii="Times New Roman" w:hAnsi="Times New Roman"/>
            <w:color w:val="auto"/>
            <w:u w:val="none"/>
            <w:lang w:val="ru-RU"/>
          </w:rPr>
          <w:t>14</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2" w:anchor="dst144" w:history="1">
        <w:r w:rsidRPr="008E2691">
          <w:rPr>
            <w:rStyle w:val="af"/>
            <w:rFonts w:ascii="Times New Roman" w:hAnsi="Times New Roman"/>
            <w:color w:val="auto"/>
            <w:u w:val="none"/>
            <w:lang w:val="ru-RU"/>
          </w:rPr>
          <w:t>17</w:t>
        </w:r>
      </w:hyperlink>
      <w:r w:rsidRPr="008E2691">
        <w:rPr>
          <w:rFonts w:ascii="Times New Roman" w:hAnsi="Times New Roman"/>
          <w:lang w:val="ru-RU"/>
        </w:rPr>
        <w:t>,</w:t>
      </w:r>
      <w:r w:rsidRPr="008E2691">
        <w:rPr>
          <w:rFonts w:ascii="Times New Roman" w:hAnsi="Times New Roman"/>
        </w:rPr>
        <w:t> </w:t>
      </w:r>
      <w:hyperlink r:id="rId23" w:anchor="dst100119" w:history="1">
        <w:r w:rsidRPr="008E2691">
          <w:rPr>
            <w:rStyle w:val="af"/>
            <w:rFonts w:ascii="Times New Roman" w:hAnsi="Times New Roman"/>
            <w:color w:val="auto"/>
            <w:u w:val="none"/>
            <w:lang w:val="ru-RU"/>
          </w:rPr>
          <w:t>19</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4" w:anchor="dst100121" w:history="1">
        <w:r w:rsidRPr="008E2691">
          <w:rPr>
            <w:rStyle w:val="af"/>
            <w:rFonts w:ascii="Times New Roman" w:hAnsi="Times New Roman"/>
            <w:color w:val="auto"/>
            <w:u w:val="none"/>
            <w:lang w:val="ru-RU"/>
          </w:rPr>
          <w:t>21</w:t>
        </w:r>
      </w:hyperlink>
      <w:r w:rsidRPr="008E2691">
        <w:rPr>
          <w:rFonts w:ascii="Times New Roman" w:hAnsi="Times New Roman"/>
          <w:lang w:val="ru-RU"/>
        </w:rPr>
        <w:t>,</w:t>
      </w:r>
      <w:r w:rsidRPr="008E2691">
        <w:rPr>
          <w:rFonts w:ascii="Times New Roman" w:hAnsi="Times New Roman"/>
        </w:rPr>
        <w:t> </w:t>
      </w:r>
      <w:hyperlink r:id="rId25" w:anchor="dst417" w:history="1">
        <w:r w:rsidRPr="008E2691">
          <w:rPr>
            <w:rStyle w:val="af"/>
            <w:rFonts w:ascii="Times New Roman" w:hAnsi="Times New Roman"/>
            <w:color w:val="auto"/>
            <w:u w:val="none"/>
            <w:lang w:val="ru-RU"/>
          </w:rPr>
          <w:t>24</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6" w:anchor="dst142" w:history="1">
        <w:r w:rsidRPr="008E2691">
          <w:rPr>
            <w:rStyle w:val="af"/>
            <w:rFonts w:ascii="Times New Roman" w:hAnsi="Times New Roman"/>
            <w:color w:val="auto"/>
            <w:u w:val="none"/>
            <w:lang w:val="ru-RU"/>
          </w:rPr>
          <w:t>31</w:t>
        </w:r>
      </w:hyperlink>
      <w:r w:rsidRPr="008E2691">
        <w:rPr>
          <w:rFonts w:ascii="Times New Roman" w:hAnsi="Times New Roman"/>
          <w:lang w:val="ru-RU"/>
        </w:rPr>
        <w:t>,</w:t>
      </w:r>
      <w:r w:rsidRPr="008E2691">
        <w:rPr>
          <w:rFonts w:ascii="Times New Roman" w:hAnsi="Times New Roman"/>
        </w:rPr>
        <w:t> </w:t>
      </w:r>
      <w:hyperlink r:id="rId27" w:anchor="dst100134" w:history="1">
        <w:r w:rsidRPr="008E2691">
          <w:rPr>
            <w:rStyle w:val="af"/>
            <w:rFonts w:ascii="Times New Roman" w:hAnsi="Times New Roman"/>
            <w:color w:val="auto"/>
            <w:u w:val="none"/>
            <w:lang w:val="ru-RU"/>
          </w:rPr>
          <w:t>34</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28" w:anchor="dst100136" w:history="1">
        <w:r w:rsidRPr="008E2691">
          <w:rPr>
            <w:rStyle w:val="af"/>
            <w:rFonts w:ascii="Times New Roman" w:hAnsi="Times New Roman"/>
            <w:color w:val="auto"/>
            <w:u w:val="none"/>
            <w:lang w:val="ru-RU"/>
          </w:rPr>
          <w:t>36</w:t>
        </w:r>
      </w:hyperlink>
      <w:r w:rsidRPr="008E2691">
        <w:rPr>
          <w:rFonts w:ascii="Times New Roman" w:hAnsi="Times New Roman"/>
          <w:lang w:val="ru-RU"/>
        </w:rPr>
        <w:t>,</w:t>
      </w:r>
      <w:r w:rsidRPr="008E2691">
        <w:rPr>
          <w:rFonts w:ascii="Times New Roman" w:hAnsi="Times New Roman"/>
        </w:rPr>
        <w:t> </w:t>
      </w:r>
      <w:hyperlink r:id="rId29" w:anchor="dst100139" w:history="1">
        <w:r w:rsidRPr="008E2691">
          <w:rPr>
            <w:rStyle w:val="af"/>
            <w:rFonts w:ascii="Times New Roman" w:hAnsi="Times New Roman"/>
            <w:color w:val="auto"/>
            <w:u w:val="none"/>
            <w:lang w:val="ru-RU"/>
          </w:rPr>
          <w:t>39</w:t>
        </w:r>
      </w:hyperlink>
      <w:r w:rsidRPr="008E2691">
        <w:rPr>
          <w:rFonts w:ascii="Times New Roman" w:hAnsi="Times New Roman"/>
          <w:lang w:val="ru-RU"/>
        </w:rPr>
        <w:t>,</w:t>
      </w:r>
      <w:proofErr w:type="gramEnd"/>
      <w:r w:rsidRPr="008E2691">
        <w:rPr>
          <w:rFonts w:ascii="Times New Roman" w:hAnsi="Times New Roman"/>
        </w:rPr>
        <w:t> </w:t>
      </w:r>
      <w:hyperlink r:id="rId30" w:anchor="dst71" w:history="1">
        <w:r w:rsidRPr="008E2691">
          <w:rPr>
            <w:rStyle w:val="af"/>
            <w:rFonts w:ascii="Times New Roman" w:hAnsi="Times New Roman"/>
            <w:color w:val="auto"/>
            <w:u w:val="none"/>
            <w:lang w:val="ru-RU"/>
          </w:rPr>
          <w:t>40</w:t>
        </w:r>
      </w:hyperlink>
      <w:r w:rsidRPr="008E2691">
        <w:rPr>
          <w:rFonts w:ascii="Times New Roman" w:hAnsi="Times New Roman"/>
          <w:lang w:val="ru-RU"/>
        </w:rPr>
        <w:t>,</w:t>
      </w:r>
      <w:r w:rsidRPr="008E2691">
        <w:rPr>
          <w:rFonts w:ascii="Times New Roman" w:hAnsi="Times New Roman"/>
        </w:rPr>
        <w:t> </w:t>
      </w:r>
      <w:hyperlink r:id="rId31" w:anchor="dst183" w:history="1">
        <w:r w:rsidRPr="008E2691">
          <w:rPr>
            <w:rStyle w:val="af"/>
            <w:rFonts w:ascii="Times New Roman" w:hAnsi="Times New Roman"/>
            <w:color w:val="auto"/>
            <w:u w:val="none"/>
            <w:lang w:val="ru-RU"/>
          </w:rPr>
          <w:t>42</w:t>
        </w:r>
      </w:hyperlink>
      <w:r w:rsidRPr="008E2691">
        <w:rPr>
          <w:rFonts w:ascii="Times New Roman" w:hAnsi="Times New Roman"/>
        </w:rPr>
        <w:t> </w:t>
      </w:r>
      <w:r w:rsidRPr="008E2691">
        <w:rPr>
          <w:rFonts w:ascii="Times New Roman" w:hAnsi="Times New Roman"/>
          <w:lang w:val="ru-RU"/>
        </w:rPr>
        <w:t>-</w:t>
      </w:r>
      <w:r w:rsidRPr="008E2691">
        <w:rPr>
          <w:rFonts w:ascii="Times New Roman" w:hAnsi="Times New Roman"/>
        </w:rPr>
        <w:t> </w:t>
      </w:r>
      <w:hyperlink r:id="rId32" w:anchor="dst62" w:history="1">
        <w:r w:rsidRPr="008E2691">
          <w:rPr>
            <w:rStyle w:val="af"/>
            <w:rFonts w:ascii="Times New Roman" w:hAnsi="Times New Roman"/>
            <w:color w:val="auto"/>
            <w:u w:val="none"/>
            <w:lang w:val="ru-RU"/>
          </w:rPr>
          <w:t>55</w:t>
        </w:r>
      </w:hyperlink>
      <w:r w:rsidRPr="008E2691">
        <w:rPr>
          <w:rFonts w:ascii="Times New Roman" w:hAnsi="Times New Roman"/>
        </w:rPr>
        <w:t> </w:t>
      </w:r>
      <w:r w:rsidRPr="008E2691">
        <w:rPr>
          <w:rFonts w:ascii="Times New Roman" w:hAnsi="Times New Roman"/>
          <w:lang w:val="ru-RU"/>
        </w:rPr>
        <w:t>и</w:t>
      </w:r>
      <w:r w:rsidRPr="008E2691">
        <w:rPr>
          <w:rFonts w:ascii="Times New Roman" w:hAnsi="Times New Roman"/>
        </w:rPr>
        <w:t> </w:t>
      </w:r>
      <w:hyperlink r:id="rId33" w:anchor="dst461" w:history="1">
        <w:r w:rsidRPr="008E2691">
          <w:rPr>
            <w:rStyle w:val="af"/>
            <w:rFonts w:ascii="Times New Roman" w:hAnsi="Times New Roman"/>
            <w:color w:val="auto"/>
            <w:u w:val="none"/>
            <w:lang w:val="ru-RU"/>
          </w:rPr>
          <w:t>59 части 1 статьи 12</w:t>
        </w:r>
      </w:hyperlink>
      <w:r w:rsidRPr="008E2691">
        <w:rPr>
          <w:rFonts w:ascii="Times New Roman" w:hAnsi="Times New Roman"/>
        </w:rPr>
        <w:t> </w:t>
      </w:r>
      <w:r w:rsidRPr="008E2691">
        <w:rPr>
          <w:rFonts w:ascii="Times New Roman" w:hAnsi="Times New Roman"/>
          <w:lang w:val="ru-RU"/>
        </w:rPr>
        <w:t>Федерального закона от 4 мая 2011 года № 99-ФЗ «О лицензировании отдельных видов деятельности»;</w:t>
      </w:r>
    </w:p>
    <w:p w:rsidR="0016790A" w:rsidRPr="008E2691" w:rsidRDefault="0016790A">
      <w:pPr>
        <w:widowControl w:val="0"/>
        <w:shd w:val="clear" w:color="auto" w:fill="FFFFFF"/>
        <w:ind w:firstLine="708"/>
        <w:jc w:val="both"/>
        <w:rPr>
          <w:rFonts w:ascii="Times New Roman" w:hAnsi="Times New Roman"/>
          <w:color w:val="0D0D0D" w:themeColor="text1" w:themeTint="F2"/>
          <w:lang w:val="ru-RU"/>
        </w:rPr>
      </w:pPr>
      <w:r w:rsidRPr="008E2691">
        <w:rPr>
          <w:rFonts w:ascii="Times New Roman" w:hAnsi="Times New Roman"/>
          <w:color w:val="0D0D0D" w:themeColor="text1" w:themeTint="F2"/>
          <w:lang w:val="ru-RU"/>
        </w:rPr>
        <w:t>8) уклонение контролируемого лица от проведения обязательного профилактического визита.</w:t>
      </w:r>
    </w:p>
    <w:p w:rsidR="0016790A" w:rsidRPr="000346B0" w:rsidRDefault="0016790A" w:rsidP="0016790A">
      <w:pPr>
        <w:pStyle w:val="af2"/>
        <w:widowControl w:val="0"/>
        <w:numPr>
          <w:ilvl w:val="0"/>
          <w:numId w:val="6"/>
        </w:numPr>
        <w:shd w:val="clear" w:color="auto" w:fill="FFFFFF"/>
        <w:ind w:left="0" w:firstLine="709"/>
        <w:jc w:val="both"/>
        <w:rPr>
          <w:rFonts w:ascii="Times New Roman" w:hAnsi="Times New Roman"/>
          <w:lang w:val="ru-RU"/>
        </w:rPr>
      </w:pPr>
      <w:r w:rsidRPr="008E2691">
        <w:rPr>
          <w:rFonts w:ascii="Times New Roman" w:eastAsia="Times New Roman" w:hAnsi="Times New Roman"/>
          <w:color w:val="000000"/>
          <w:lang w:val="ru-RU" w:eastAsia="ru-RU"/>
        </w:rPr>
        <w:t xml:space="preserve">Сведения о причинении вреда (ущерба) или об угрозе причинения вреда (ущерба) охраняемым законом ценностям </w:t>
      </w:r>
      <w:r w:rsidRPr="008E2691">
        <w:rPr>
          <w:rFonts w:ascii="Times New Roman" w:hAnsi="Times New Roman"/>
          <w:color w:val="000000"/>
          <w:lang w:val="ru-RU"/>
        </w:rPr>
        <w:t>орган муниципального контроля</w:t>
      </w:r>
      <w:r w:rsidRPr="008E2691">
        <w:rPr>
          <w:rFonts w:ascii="Times New Roman" w:eastAsia="Times New Roman" w:hAnsi="Times New Roman"/>
          <w:color w:val="000000"/>
          <w:lang w:val="ru-RU" w:eastAsia="ru-RU"/>
        </w:rPr>
        <w:t xml:space="preserve"> получает</w:t>
      </w:r>
      <w:r w:rsidRPr="000346B0">
        <w:rPr>
          <w:rFonts w:ascii="Times New Roman" w:eastAsia="Times New Roman" w:hAnsi="Times New Roman"/>
          <w:color w:val="000000"/>
          <w:lang w:val="ru-RU" w:eastAsia="ru-RU"/>
        </w:rPr>
        <w:t>:</w:t>
      </w:r>
    </w:p>
    <w:p w:rsidR="0016790A" w:rsidRPr="000346B0" w:rsidRDefault="0016790A" w:rsidP="0016790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6790A" w:rsidRPr="000346B0" w:rsidRDefault="0016790A" w:rsidP="0016790A">
      <w:pPr>
        <w:widowControl w:val="0"/>
        <w:shd w:val="clear" w:color="auto" w:fill="FFFFFF"/>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D45FB8" w:rsidRPr="000346B0" w:rsidRDefault="00B06594" w:rsidP="0016790A">
      <w:pPr>
        <w:pStyle w:val="af2"/>
        <w:widowControl w:val="0"/>
        <w:numPr>
          <w:ilvl w:val="0"/>
          <w:numId w:val="6"/>
        </w:numPr>
        <w:shd w:val="clear" w:color="auto" w:fill="FFFFFF"/>
        <w:ind w:left="0" w:firstLine="709"/>
        <w:jc w:val="both"/>
        <w:rPr>
          <w:rFonts w:ascii="Times New Roman" w:hAnsi="Times New Roman"/>
          <w:lang w:val="ru-RU"/>
        </w:rPr>
      </w:pPr>
      <w:r w:rsidRPr="000346B0">
        <w:rPr>
          <w:rFonts w:ascii="Times New Roman" w:eastAsia="Times New Roman" w:hAnsi="Times New Roman"/>
          <w:color w:val="000000"/>
          <w:lang w:val="ru-RU"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D45FB8" w:rsidRPr="008E2691" w:rsidRDefault="00B06594" w:rsidP="0016790A">
      <w:pPr>
        <w:pStyle w:val="af2"/>
        <w:widowControl w:val="0"/>
        <w:numPr>
          <w:ilvl w:val="0"/>
          <w:numId w:val="6"/>
        </w:numPr>
        <w:shd w:val="clear" w:color="auto" w:fill="FFFFFF"/>
        <w:ind w:left="0" w:firstLine="709"/>
        <w:jc w:val="both"/>
        <w:rPr>
          <w:rFonts w:ascii="Times New Roman" w:hAnsi="Times New Roman"/>
          <w:lang w:val="ru-RU"/>
        </w:rPr>
      </w:pPr>
      <w:r w:rsidRPr="000346B0">
        <w:rPr>
          <w:rFonts w:ascii="Times New Roman" w:hAnsi="Times New Roman"/>
          <w:color w:val="000000"/>
          <w:lang w:val="ru-RU"/>
        </w:rPr>
        <w:t xml:space="preserve">Контрольный орган вправе обратиться в суд с иском о взыскании с гражданина, организации, со средства массовой информации расходов, понесенных </w:t>
      </w:r>
      <w:r w:rsidRPr="000346B0">
        <w:rPr>
          <w:rFonts w:ascii="Times New Roman" w:hAnsi="Times New Roman"/>
          <w:color w:val="000000"/>
          <w:lang w:val="ru-RU"/>
        </w:rPr>
        <w:lastRenderedPageBreak/>
        <w:t xml:space="preserve">контрольным органом в связи с рассмотрением обращения (заявления), информации указанных </w:t>
      </w:r>
      <w:r w:rsidRPr="008E2691">
        <w:rPr>
          <w:rFonts w:ascii="Times New Roman" w:hAnsi="Times New Roman"/>
          <w:color w:val="000000"/>
          <w:lang w:val="ru-RU"/>
        </w:rPr>
        <w:t>лиц, если в них были указаны заведомо ложные сведения.</w:t>
      </w:r>
    </w:p>
    <w:p w:rsidR="007E65FD" w:rsidRPr="008E2691" w:rsidRDefault="00B06594" w:rsidP="007E65FD">
      <w:pPr>
        <w:pStyle w:val="af2"/>
        <w:widowControl w:val="0"/>
        <w:numPr>
          <w:ilvl w:val="0"/>
          <w:numId w:val="6"/>
        </w:numPr>
        <w:shd w:val="clear" w:color="auto" w:fill="FFFFFF"/>
        <w:ind w:left="0" w:firstLine="709"/>
        <w:jc w:val="both"/>
        <w:rPr>
          <w:rFonts w:ascii="Times New Roman" w:hAnsi="Times New Roman"/>
          <w:lang w:val="ru-RU"/>
        </w:rPr>
      </w:pPr>
      <w:bookmarkStart w:id="3" w:name="ст76"/>
      <w:r w:rsidRPr="008E2691">
        <w:rPr>
          <w:rFonts w:ascii="Times New Roman" w:eastAsia="Times New Roman" w:hAnsi="Times New Roman"/>
          <w:lang w:val="ru-RU" w:eastAsia="ru-RU"/>
        </w:rPr>
        <w:t xml:space="preserve">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w:t>
      </w:r>
      <w:r w:rsidR="00FD7F55" w:rsidRPr="008E2691">
        <w:rPr>
          <w:rFonts w:ascii="Times New Roman" w:eastAsia="Times New Roman" w:hAnsi="Times New Roman"/>
          <w:lang w:val="ru-RU" w:eastAsia="ru-RU"/>
        </w:rPr>
        <w:t>контрольного органа</w:t>
      </w:r>
      <w:r w:rsidRPr="008E2691">
        <w:rPr>
          <w:rFonts w:ascii="Times New Roman" w:eastAsia="Times New Roman" w:hAnsi="Times New Roman"/>
          <w:lang w:val="ru-RU" w:eastAsia="ru-RU"/>
        </w:rPr>
        <w:t>:</w:t>
      </w:r>
      <w:r w:rsidR="007E65FD" w:rsidRPr="008E2691">
        <w:rPr>
          <w:rFonts w:ascii="Times New Roman" w:eastAsia="Times New Roman" w:hAnsi="Times New Roman"/>
          <w:lang w:val="ru-RU" w:eastAsia="ru-RU"/>
        </w:rPr>
        <w:t xml:space="preserve"> </w:t>
      </w:r>
    </w:p>
    <w:p w:rsidR="007E65FD" w:rsidRPr="008E2691" w:rsidRDefault="007E65FD" w:rsidP="007E65FD">
      <w:pPr>
        <w:widowControl w:val="0"/>
        <w:shd w:val="clear" w:color="auto" w:fill="FFFFFF"/>
        <w:ind w:firstLine="708"/>
        <w:jc w:val="both"/>
        <w:rPr>
          <w:rFonts w:ascii="Times New Roman" w:eastAsia="Times New Roman" w:hAnsi="Times New Roman"/>
          <w:lang w:val="ru-RU" w:eastAsia="ru-RU"/>
        </w:rPr>
      </w:pPr>
      <w:r w:rsidRPr="008E2691">
        <w:rPr>
          <w:rFonts w:ascii="Times New Roman" w:eastAsia="Times New Roman" w:hAnsi="Times New Roman"/>
          <w:lang w:val="ru-RU" w:eastAsia="ru-RU"/>
        </w:rP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7E65FD" w:rsidRPr="008E2691" w:rsidRDefault="007E65FD" w:rsidP="007E65FD">
      <w:pPr>
        <w:widowControl w:val="0"/>
        <w:shd w:val="clear" w:color="auto" w:fill="FFFFFF"/>
        <w:ind w:firstLine="708"/>
        <w:jc w:val="both"/>
        <w:rPr>
          <w:rFonts w:ascii="Times New Roman" w:eastAsia="Times New Roman" w:hAnsi="Times New Roman"/>
          <w:lang w:val="ru-RU" w:eastAsia="ru-RU"/>
        </w:rPr>
      </w:pPr>
      <w:proofErr w:type="gramStart"/>
      <w:r w:rsidRPr="008E2691">
        <w:rPr>
          <w:rFonts w:ascii="Times New Roman" w:eastAsia="Times New Roman" w:hAnsi="Times New Roman"/>
          <w:lang w:val="ru-RU" w:eastAsia="ru-RU"/>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7E65FD" w:rsidRPr="008E2691" w:rsidRDefault="007E65FD" w:rsidP="007E65FD">
      <w:pPr>
        <w:widowControl w:val="0"/>
        <w:shd w:val="clear" w:color="auto" w:fill="FFFFFF"/>
        <w:ind w:firstLine="708"/>
        <w:jc w:val="both"/>
        <w:rPr>
          <w:rFonts w:ascii="Times New Roman" w:eastAsia="Times New Roman" w:hAnsi="Times New Roman"/>
          <w:lang w:val="ru-RU" w:eastAsia="ru-RU"/>
        </w:rPr>
      </w:pPr>
      <w:r w:rsidRPr="008E2691">
        <w:rPr>
          <w:rFonts w:ascii="Times New Roman" w:eastAsia="Times New Roman" w:hAnsi="Times New Roman"/>
          <w:lang w:val="ru-RU" w:eastAsia="ru-RU"/>
        </w:rP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мероприятия.</w:t>
      </w:r>
    </w:p>
    <w:bookmarkEnd w:id="3"/>
    <w:p w:rsidR="002E4CD4"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8E2691">
        <w:rPr>
          <w:rFonts w:ascii="Times New Roman" w:eastAsia="Times New Roman" w:hAnsi="Times New Roman"/>
          <w:lang w:val="ru-RU" w:eastAsia="ru-RU"/>
        </w:rPr>
        <w:t>Плановые контрольные мероприятия, предусматривающие взаимодействие</w:t>
      </w:r>
      <w:r w:rsidRPr="008E2691">
        <w:rPr>
          <w:rFonts w:ascii="Times New Roman" w:hAnsi="Times New Roman"/>
          <w:shd w:val="clear" w:color="auto" w:fill="FFFFFF"/>
          <w:lang w:val="ru-RU"/>
        </w:rPr>
        <w:t xml:space="preserve"> с контролируемым лицом, </w:t>
      </w:r>
      <w:r w:rsidRPr="008E2691">
        <w:rPr>
          <w:rFonts w:ascii="Times New Roman" w:eastAsia="Times New Roman" w:hAnsi="Times New Roman"/>
          <w:lang w:val="ru-RU" w:eastAsia="ru-RU"/>
        </w:rPr>
        <w:t>проводятся на основании плана проведения плановых контрольных</w:t>
      </w:r>
      <w:r w:rsidRPr="000346B0">
        <w:rPr>
          <w:rFonts w:ascii="Times New Roman" w:eastAsia="Times New Roman" w:hAnsi="Times New Roman"/>
          <w:color w:val="000000"/>
          <w:lang w:val="ru-RU" w:eastAsia="ru-RU"/>
        </w:rPr>
        <w:t xml:space="preserve"> мероприятий на очередной календарный год (далее – ежегодный план контрольных мероприятий), формируемого контрольным </w:t>
      </w:r>
      <w:r w:rsidRPr="000346B0">
        <w:rPr>
          <w:rFonts w:ascii="Times New Roman" w:eastAsia="Times New Roman" w:hAnsi="Times New Roman"/>
          <w:color w:val="000000"/>
          <w:shd w:val="clear" w:color="auto" w:fill="FFFFFF"/>
          <w:lang w:val="ru-RU" w:eastAsia="ru-RU"/>
        </w:rPr>
        <w:t xml:space="preserve">органом </w:t>
      </w:r>
      <w:r w:rsidRPr="000346B0">
        <w:rPr>
          <w:rFonts w:ascii="Times New Roman" w:eastAsia="Times New Roman" w:hAnsi="Times New Roman"/>
          <w:color w:val="000000"/>
          <w:lang w:val="ru-RU" w:eastAsia="ru-RU"/>
        </w:rPr>
        <w:t xml:space="preserve">и подлежащего согласованию с </w:t>
      </w:r>
      <w:r w:rsidR="00327679" w:rsidRPr="000346B0">
        <w:rPr>
          <w:rFonts w:ascii="Times New Roman" w:eastAsia="Times New Roman" w:hAnsi="Times New Roman"/>
          <w:color w:val="000000"/>
          <w:lang w:val="ru-RU" w:eastAsia="ru-RU"/>
        </w:rPr>
        <w:t>органами прокуратуры</w:t>
      </w:r>
      <w:r w:rsidRPr="000346B0">
        <w:rPr>
          <w:rFonts w:ascii="Times New Roman" w:eastAsia="Times New Roman" w:hAnsi="Times New Roman"/>
          <w:color w:val="000000"/>
          <w:shd w:val="clear" w:color="auto" w:fill="FFFFFF"/>
          <w:lang w:val="ru-RU" w:eastAsia="ru-RU"/>
        </w:rPr>
        <w:t>.</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hAnsi="Times New Roman"/>
          <w:lang w:val="ru-RU"/>
        </w:rPr>
        <w:t xml:space="preserve">В решении о проведении контрольного мероприятия, указываются сведения, установленные </w:t>
      </w:r>
      <w:hyperlink r:id="rId34" w:history="1">
        <w:r w:rsidRPr="000346B0">
          <w:rPr>
            <w:rFonts w:ascii="Times New Roman" w:hAnsi="Times New Roman"/>
            <w:lang w:val="ru-RU"/>
          </w:rPr>
          <w:t>частью 1 статьи 64</w:t>
        </w:r>
      </w:hyperlink>
      <w:r w:rsidRPr="000346B0">
        <w:rPr>
          <w:rFonts w:ascii="Times New Roman" w:hAnsi="Times New Roman"/>
          <w:lang w:val="ru-RU"/>
        </w:rPr>
        <w:t xml:space="preserve"> Федерального закона Федерального закона </w:t>
      </w:r>
      <w:r w:rsidR="007E65FD" w:rsidRPr="000346B0">
        <w:rPr>
          <w:rFonts w:ascii="Times New Roman" w:hAnsi="Times New Roman"/>
          <w:color w:val="000000"/>
          <w:lang w:val="ru-RU"/>
        </w:rPr>
        <w:t>№ 248-ФЗ.</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eastAsia="Times New Roman" w:hAnsi="Times New Roman"/>
          <w:color w:val="000000"/>
          <w:lang w:val="ru-RU" w:eastAsia="ru-RU"/>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eastAsia="Times New Roman" w:hAnsi="Times New Roman"/>
          <w:color w:val="000000"/>
          <w:lang w:val="ru-RU" w:eastAsia="ru-RU"/>
        </w:rP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D45FB8" w:rsidRPr="000346B0" w:rsidRDefault="00B06594" w:rsidP="007E65FD">
      <w:pPr>
        <w:pStyle w:val="af2"/>
        <w:widowControl w:val="0"/>
        <w:numPr>
          <w:ilvl w:val="0"/>
          <w:numId w:val="6"/>
        </w:numPr>
        <w:shd w:val="clear" w:color="auto" w:fill="FFFFFF"/>
        <w:ind w:left="0" w:firstLine="851"/>
        <w:jc w:val="both"/>
        <w:rPr>
          <w:rFonts w:ascii="Times New Roman" w:hAnsi="Times New Roman"/>
          <w:lang w:val="ru-RU"/>
        </w:rPr>
      </w:pPr>
      <w:r w:rsidRPr="000346B0">
        <w:rPr>
          <w:rFonts w:ascii="Times New Roman" w:eastAsia="Times New Roman" w:hAnsi="Times New Roman"/>
          <w:color w:val="000000"/>
          <w:lang w:val="ru-RU" w:eastAsia="ru-RU"/>
        </w:rP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мероприятия, следующих контрольных действий:</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осмотр;</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2) опрос;</w:t>
      </w:r>
    </w:p>
    <w:p w:rsidR="00D45FB8" w:rsidRPr="000346B0" w:rsidRDefault="00B06594">
      <w:pPr>
        <w:widowControl w:val="0"/>
        <w:shd w:val="clear" w:color="auto" w:fill="FFFFFF"/>
        <w:ind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получение письменных объяснений;</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4) </w:t>
      </w:r>
      <w:proofErr w:type="spellStart"/>
      <w:proofErr w:type="gramStart"/>
      <w:r w:rsidRPr="000346B0">
        <w:rPr>
          <w:rFonts w:ascii="Times New Roman" w:eastAsia="Times New Roman" w:hAnsi="Times New Roman"/>
          <w:color w:val="000000"/>
          <w:lang w:eastAsia="ru-RU"/>
        </w:rPr>
        <w:t>истребование</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документов</w:t>
      </w:r>
      <w:proofErr w:type="spellEnd"/>
      <w:r w:rsidRPr="000346B0">
        <w:rPr>
          <w:rFonts w:ascii="Times New Roman" w:eastAsia="Times New Roman" w:hAnsi="Times New Roman"/>
          <w:color w:val="000000"/>
          <w:lang w:eastAsia="ru-RU"/>
        </w:rPr>
        <w:t>;</w:t>
      </w:r>
    </w:p>
    <w:p w:rsidR="00D45FB8" w:rsidRPr="000346B0" w:rsidRDefault="00B06594">
      <w:pPr>
        <w:widowControl w:val="0"/>
        <w:shd w:val="clear" w:color="auto" w:fill="FFFFFF"/>
        <w:ind w:firstLine="708"/>
        <w:jc w:val="both"/>
        <w:rPr>
          <w:rFonts w:ascii="Times New Roman" w:eastAsia="Times New Roman" w:hAnsi="Times New Roman"/>
          <w:color w:val="000000"/>
          <w:lang w:eastAsia="ru-RU"/>
        </w:rPr>
      </w:pPr>
      <w:r w:rsidRPr="000346B0">
        <w:rPr>
          <w:rFonts w:ascii="Times New Roman" w:eastAsia="Times New Roman" w:hAnsi="Times New Roman"/>
          <w:color w:val="000000"/>
          <w:lang w:eastAsia="ru-RU"/>
        </w:rPr>
        <w:t xml:space="preserve">5) </w:t>
      </w:r>
      <w:proofErr w:type="spellStart"/>
      <w:proofErr w:type="gramStart"/>
      <w:r w:rsidRPr="000346B0">
        <w:rPr>
          <w:rFonts w:ascii="Times New Roman" w:eastAsia="Times New Roman" w:hAnsi="Times New Roman"/>
          <w:color w:val="000000"/>
          <w:lang w:eastAsia="ru-RU"/>
        </w:rPr>
        <w:t>инструментальное</w:t>
      </w:r>
      <w:proofErr w:type="spellEnd"/>
      <w:proofErr w:type="gramEnd"/>
      <w:r w:rsidRPr="000346B0">
        <w:rPr>
          <w:rFonts w:ascii="Times New Roman" w:eastAsia="Times New Roman" w:hAnsi="Times New Roman"/>
          <w:color w:val="000000"/>
          <w:lang w:eastAsia="ru-RU"/>
        </w:rPr>
        <w:t xml:space="preserve"> </w:t>
      </w:r>
      <w:proofErr w:type="spellStart"/>
      <w:r w:rsidRPr="000346B0">
        <w:rPr>
          <w:rFonts w:ascii="Times New Roman" w:eastAsia="Times New Roman" w:hAnsi="Times New Roman"/>
          <w:color w:val="000000"/>
          <w:lang w:eastAsia="ru-RU"/>
        </w:rPr>
        <w:t>обследование</w:t>
      </w:r>
      <w:proofErr w:type="spellEnd"/>
      <w:r w:rsidRPr="000346B0">
        <w:rPr>
          <w:rFonts w:ascii="Times New Roman" w:eastAsia="Times New Roman" w:hAnsi="Times New Roman"/>
          <w:color w:val="000000"/>
          <w:lang w:eastAsia="ru-RU"/>
        </w:rPr>
        <w:t>;</w:t>
      </w:r>
    </w:p>
    <w:p w:rsidR="00927546" w:rsidRPr="000346B0" w:rsidRDefault="00B06594" w:rsidP="00C85C8C">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Совершение контрольных действий и их результаты отражаются в документах, составляемых инспектором и лицами, привлекаемыми к совершению контрольных действий.</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hAnsi="Times New Roman"/>
          <w:color w:val="000000"/>
          <w:shd w:val="clear" w:color="auto" w:fill="FFFFFF"/>
          <w:lang w:val="ru-RU"/>
        </w:rPr>
        <w:t xml:space="preserve">Об использовании </w:t>
      </w:r>
      <w:r w:rsidRPr="000346B0">
        <w:rPr>
          <w:rFonts w:ascii="Times New Roman" w:eastAsia="Times New Roman" w:hAnsi="Times New Roman"/>
          <w:color w:val="000000"/>
          <w:lang w:val="ru-RU" w:eastAsia="ru-RU"/>
        </w:rPr>
        <w:t xml:space="preserve">фотосъемки, аудио- и видеозаписи, иных способов </w:t>
      </w:r>
      <w:r w:rsidRPr="000346B0">
        <w:rPr>
          <w:rFonts w:ascii="Times New Roman" w:eastAsia="Times New Roman" w:hAnsi="Times New Roman"/>
          <w:color w:val="000000"/>
          <w:lang w:val="ru-RU" w:eastAsia="ru-RU"/>
        </w:rPr>
        <w:lastRenderedPageBreak/>
        <w:t xml:space="preserve">фиксации доказательств инспектор </w:t>
      </w:r>
      <w:r w:rsidRPr="000346B0">
        <w:rPr>
          <w:rFonts w:ascii="Times New Roman" w:hAnsi="Times New Roman"/>
          <w:color w:val="000000"/>
          <w:shd w:val="clear" w:color="auto" w:fill="FFFFFF"/>
          <w:lang w:val="ru-RU"/>
        </w:rPr>
        <w:t xml:space="preserve">сообщает контролируемому лицу (представителю контролируемого лица). Сведения об использовании </w:t>
      </w:r>
      <w:r w:rsidRPr="000346B0">
        <w:rPr>
          <w:rFonts w:ascii="Times New Roman" w:eastAsia="Times New Roman" w:hAnsi="Times New Roman"/>
          <w:color w:val="000000"/>
          <w:lang w:val="ru-RU" w:eastAsia="ru-RU"/>
        </w:rPr>
        <w:t>фотосъемки, аудио- и видеозаписи, иных способов фиксации доказательств,</w:t>
      </w:r>
      <w:r w:rsidRPr="000346B0">
        <w:rPr>
          <w:rFonts w:ascii="Times New Roman" w:hAnsi="Times New Roman"/>
          <w:color w:val="000000"/>
          <w:shd w:val="clear" w:color="auto" w:fill="FFFFFF"/>
          <w:lang w:val="ru-RU"/>
        </w:rPr>
        <w:t xml:space="preserve"> приобщаются к протоколу контрольного действия.</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едином реестре контрольных (надзорных) мероприятий.</w:t>
      </w:r>
      <w:proofErr w:type="gramEnd"/>
    </w:p>
    <w:p w:rsidR="00D45FB8" w:rsidRPr="00614E54"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346B0">
        <w:rPr>
          <w:rFonts w:ascii="Times New Roman" w:eastAsia="Times New Roman" w:hAnsi="Times New Roman"/>
          <w:color w:val="000000"/>
          <w:lang w:val="ru-RU" w:eastAsia="ru-RU"/>
        </w:rPr>
        <w:t>деятельности</w:t>
      </w:r>
      <w:proofErr w:type="gramEnd"/>
      <w:r w:rsidRPr="000346B0">
        <w:rPr>
          <w:rFonts w:ascii="Times New Roman" w:eastAsia="Times New Roman" w:hAnsi="Times New Roman"/>
          <w:color w:val="000000"/>
          <w:lang w:val="ru-RU" w:eastAsia="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w:t>
      </w:r>
      <w:r w:rsidRPr="000346B0">
        <w:rPr>
          <w:rFonts w:ascii="Times New Roman" w:eastAsia="Times New Roman" w:hAnsi="Times New Roman"/>
          <w:lang w:val="ru-RU" w:eastAsia="ru-RU"/>
        </w:rPr>
        <w:t xml:space="preserve">взаимодействие с контролируемым лицом, в порядке, предусмотренном </w:t>
      </w:r>
      <w:hyperlink w:anchor="ст87" w:history="1">
        <w:r w:rsidR="00C85C8C">
          <w:rPr>
            <w:rStyle w:val="af"/>
            <w:rFonts w:ascii="Times New Roman" w:eastAsia="Times New Roman" w:hAnsi="Times New Roman"/>
            <w:color w:val="auto"/>
            <w:u w:val="none"/>
            <w:shd w:val="clear" w:color="auto" w:fill="FFFFFF"/>
            <w:lang w:val="ru-RU" w:eastAsia="ru-RU"/>
          </w:rPr>
          <w:t>6</w:t>
        </w:r>
      </w:hyperlink>
      <w:r w:rsidRPr="000346B0">
        <w:rPr>
          <w:rFonts w:ascii="Times New Roman" w:eastAsia="Times New Roman" w:hAnsi="Times New Roman"/>
          <w:shd w:val="clear" w:color="auto" w:fill="FFFFFF"/>
          <w:lang w:val="ru-RU" w:eastAsia="ru-RU"/>
        </w:rPr>
        <w:t xml:space="preserve"> настоящего Положения. В этом случае инспектор вправе совершить контрол</w:t>
      </w:r>
      <w:r w:rsidRPr="000346B0">
        <w:rPr>
          <w:rFonts w:ascii="Times New Roman" w:eastAsia="Times New Roman" w:hAnsi="Times New Roman"/>
          <w:lang w:val="ru-RU" w:eastAsia="ru-RU"/>
        </w:rPr>
        <w:t>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bookmarkStart w:id="4" w:name="ст87"/>
      <w:r w:rsidR="007E65FD" w:rsidRPr="000346B0">
        <w:rPr>
          <w:color w:val="000000"/>
          <w:shd w:val="clear" w:color="auto" w:fill="FFFFFF"/>
          <w:lang w:val="ru-RU"/>
        </w:rPr>
        <w:t xml:space="preserve"> </w:t>
      </w:r>
      <w:r w:rsidR="007E65FD" w:rsidRPr="00614E54">
        <w:rPr>
          <w:rFonts w:ascii="Times New Roman" w:eastAsia="Times New Roman" w:hAnsi="Times New Roman"/>
          <w:lang w:val="ru-RU" w:eastAsia="ru-RU"/>
        </w:rPr>
        <w:t xml:space="preserve">Инспектор контрольного органа вправе не позднее трех месяцев </w:t>
      </w:r>
      <w:proofErr w:type="gramStart"/>
      <w:r w:rsidR="007E65FD" w:rsidRPr="00614E54">
        <w:rPr>
          <w:rFonts w:ascii="Times New Roman" w:eastAsia="Times New Roman" w:hAnsi="Times New Roman"/>
          <w:lang w:val="ru-RU" w:eastAsia="ru-RU"/>
        </w:rPr>
        <w:t>с даты составления</w:t>
      </w:r>
      <w:proofErr w:type="gramEnd"/>
      <w:r w:rsidR="007E65FD" w:rsidRPr="00614E54">
        <w:rPr>
          <w:rFonts w:ascii="Times New Roman" w:eastAsia="Times New Roman" w:hAnsi="Times New Roman"/>
          <w:lang w:val="ru-RU" w:eastAsia="ru-RU"/>
        </w:rPr>
        <w:t xml:space="preserve"> акта о невозможности проведения контрольного (надзорного) мероприятия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lang w:val="ru-RU" w:eastAsia="ru-RU"/>
        </w:rPr>
        <w:t xml:space="preserve">Документы, оформляемые контрольным </w:t>
      </w:r>
      <w:r w:rsidRPr="000346B0">
        <w:rPr>
          <w:rFonts w:ascii="Times New Roman" w:hAnsi="Times New Roman"/>
          <w:shd w:val="clear" w:color="auto" w:fill="FFFFFF"/>
          <w:lang w:val="ru-RU"/>
        </w:rPr>
        <w:t>органом п</w:t>
      </w:r>
      <w:r w:rsidRPr="000346B0">
        <w:rPr>
          <w:rFonts w:ascii="Times New Roman" w:eastAsia="Times New Roman" w:hAnsi="Times New Roman"/>
          <w:lang w:val="ru-RU" w:eastAsia="ru-RU"/>
        </w:rPr>
        <w:t xml:space="preserve">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 </w:t>
      </w:r>
      <w:r w:rsidRPr="000346B0">
        <w:rPr>
          <w:rFonts w:ascii="Times New Roman" w:hAnsi="Times New Roman"/>
          <w:color w:val="000000"/>
          <w:shd w:val="clear" w:color="auto" w:fill="FFFFFF"/>
          <w:lang w:val="ru-RU"/>
        </w:rPr>
        <w:t>(до 31 декабря 202</w:t>
      </w:r>
      <w:r w:rsidR="00110FE1" w:rsidRPr="000346B0">
        <w:rPr>
          <w:rFonts w:ascii="Times New Roman" w:hAnsi="Times New Roman"/>
          <w:color w:val="000000"/>
          <w:shd w:val="clear" w:color="auto" w:fill="FFFFFF"/>
          <w:lang w:val="ru-RU"/>
        </w:rPr>
        <w:t>5</w:t>
      </w:r>
      <w:r w:rsidRPr="000346B0">
        <w:rPr>
          <w:rFonts w:ascii="Times New Roman" w:hAnsi="Times New Roman"/>
          <w:color w:val="000000"/>
          <w:shd w:val="clear" w:color="auto" w:fill="FFFFFF"/>
          <w:lang w:val="ru-RU"/>
        </w:rPr>
        <w:t xml:space="preserve"> года указанные в </w:t>
      </w:r>
      <w:r w:rsidRPr="000346B0">
        <w:rPr>
          <w:rFonts w:ascii="Times New Roman" w:hAnsi="Times New Roman"/>
          <w:shd w:val="clear" w:color="auto" w:fill="FFFFFF"/>
          <w:lang w:val="ru-RU"/>
        </w:rPr>
        <w:t xml:space="preserve">пункте </w:t>
      </w:r>
      <w:r w:rsidRPr="000346B0">
        <w:rPr>
          <w:rFonts w:ascii="Times New Roman" w:hAnsi="Times New Roman"/>
          <w:color w:val="000000"/>
          <w:shd w:val="clear" w:color="auto" w:fill="FFFFFF"/>
          <w:lang w:val="ru-RU"/>
        </w:rPr>
        <w:t>документы могут составляться и подписываться на бумажном носителе (в том числе акты контрольных мероприятий, предписания)</w:t>
      </w:r>
      <w:r w:rsidRPr="000346B0">
        <w:rPr>
          <w:rFonts w:ascii="Times New Roman" w:eastAsia="Times New Roman" w:hAnsi="Times New Roman"/>
          <w:color w:val="000000"/>
          <w:lang w:val="ru-RU" w:eastAsia="ru-RU"/>
        </w:rPr>
        <w:t>.</w:t>
      </w:r>
      <w:proofErr w:type="gramEnd"/>
    </w:p>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bookmarkStart w:id="5" w:name="ст88"/>
      <w:bookmarkEnd w:id="4"/>
      <w:proofErr w:type="gramStart"/>
      <w:r w:rsidRPr="000346B0">
        <w:rPr>
          <w:rFonts w:ascii="Times New Roman" w:eastAsia="Times New Roman" w:hAnsi="Times New Roman"/>
          <w:color w:val="000000"/>
          <w:lang w:val="ru-RU" w:eastAsia="ru-RU"/>
        </w:rPr>
        <w:t xml:space="preserve">Информирование контролируемых лиц о совершаемых должностными лицами контрольного </w:t>
      </w:r>
      <w:r w:rsidR="007E65FD" w:rsidRPr="000346B0">
        <w:rPr>
          <w:rFonts w:ascii="Times New Roman" w:eastAsia="Times New Roman" w:hAnsi="Times New Roman"/>
          <w:color w:val="000000"/>
          <w:shd w:val="clear" w:color="auto" w:fill="FFFFFF"/>
          <w:lang w:val="ru-RU" w:eastAsia="ru-RU"/>
        </w:rPr>
        <w:t>органа</w:t>
      </w:r>
      <w:r w:rsidR="007E65FD" w:rsidRPr="000346B0">
        <w:rPr>
          <w:rFonts w:ascii="Times New Roman" w:eastAsia="Times New Roman" w:hAnsi="Times New Roman"/>
          <w:color w:val="000000"/>
          <w:lang w:val="ru-RU" w:eastAsia="ru-RU"/>
        </w:rPr>
        <w:t>ми</w:t>
      </w:r>
      <w:r w:rsidRPr="000346B0">
        <w:rPr>
          <w:rFonts w:ascii="Times New Roman" w:eastAsia="Times New Roman" w:hAnsi="Times New Roman"/>
          <w:color w:val="000000"/>
          <w:lang w:val="ru-RU" w:eastAsia="ru-RU"/>
        </w:rPr>
        <w:t xml:space="preserve"> иными уполномоченными лицами действиях и принимаемых решениях осуществляется в сроки и порядке, установленные </w:t>
      </w:r>
      <w:r w:rsidRPr="000346B0">
        <w:rPr>
          <w:rFonts w:ascii="Times New Roman" w:hAnsi="Times New Roman"/>
          <w:color w:val="000000"/>
          <w:lang w:val="ru-RU"/>
        </w:rPr>
        <w:t>настоящим Положением</w:t>
      </w:r>
      <w:r w:rsidRPr="000346B0">
        <w:rPr>
          <w:rFonts w:ascii="Times New Roman" w:eastAsia="Times New Roman" w:hAnsi="Times New Roman"/>
          <w:color w:val="000000"/>
          <w:lang w:val="ru-RU" w:eastAsia="ru-RU"/>
        </w:rPr>
        <w:t>,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w:t>
      </w:r>
      <w:proofErr w:type="gramEnd"/>
      <w:r w:rsidRPr="000346B0">
        <w:rPr>
          <w:rFonts w:ascii="Times New Roman" w:eastAsia="Times New Roman" w:hAnsi="Times New Roman"/>
          <w:color w:val="000000"/>
          <w:lang w:val="ru-RU" w:eastAsia="ru-RU"/>
        </w:rPr>
        <w:t xml:space="preserve">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bookmarkEnd w:id="5"/>
    <w:p w:rsidR="00D45FB8" w:rsidRPr="000346B0" w:rsidRDefault="00B06594" w:rsidP="007E65FD">
      <w:pPr>
        <w:pStyle w:val="af2"/>
        <w:widowControl w:val="0"/>
        <w:numPr>
          <w:ilvl w:val="1"/>
          <w:numId w:val="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Контролируемое лицо считается проинформированным надлежащим образом в случае, если:</w:t>
      </w:r>
    </w:p>
    <w:p w:rsidR="00D45FB8" w:rsidRPr="000346B0" w:rsidRDefault="00B06594">
      <w:pPr>
        <w:widowControl w:val="0"/>
        <w:shd w:val="clear" w:color="auto" w:fill="FFFFFF"/>
        <w:tabs>
          <w:tab w:val="left" w:pos="1134"/>
        </w:tabs>
        <w:ind w:firstLine="709"/>
        <w:jc w:val="both"/>
        <w:rPr>
          <w:rFonts w:ascii="Times New Roman" w:hAnsi="Times New Roman"/>
          <w:lang w:val="ru-RU"/>
        </w:rPr>
      </w:pPr>
      <w:proofErr w:type="gramStart"/>
      <w:r w:rsidRPr="000346B0">
        <w:rPr>
          <w:rFonts w:ascii="Times New Roman" w:eastAsia="Times New Roman" w:hAnsi="Times New Roman"/>
          <w:lang w:val="ru-RU" w:eastAsia="ru-RU"/>
        </w:rPr>
        <w:t xml:space="preserve">1) сведения предоставлены контролируемому лицу в соответствии с </w:t>
      </w:r>
      <w:hyperlink w:anchor="ст88" w:history="1">
        <w:r w:rsidRPr="000346B0">
          <w:rPr>
            <w:rStyle w:val="af"/>
            <w:rFonts w:ascii="Times New Roman" w:eastAsia="Times New Roman" w:hAnsi="Times New Roman"/>
            <w:color w:val="auto"/>
            <w:u w:val="none"/>
            <w:shd w:val="clear" w:color="auto" w:fill="FFFFFF"/>
            <w:lang w:val="ru-RU" w:eastAsia="ru-RU"/>
          </w:rPr>
          <w:t>пунктом 8</w:t>
        </w:r>
      </w:hyperlink>
      <w:r w:rsidRPr="000346B0">
        <w:rPr>
          <w:rStyle w:val="af"/>
          <w:rFonts w:ascii="Times New Roman" w:eastAsia="Times New Roman" w:hAnsi="Times New Roman"/>
          <w:color w:val="auto"/>
          <w:u w:val="none"/>
          <w:shd w:val="clear" w:color="auto" w:fill="FFFFFF"/>
          <w:lang w:val="ru-RU" w:eastAsia="ru-RU"/>
        </w:rPr>
        <w:t xml:space="preserve">9 </w:t>
      </w:r>
      <w:r w:rsidRPr="000346B0">
        <w:rPr>
          <w:rFonts w:ascii="Times New Roman" w:eastAsia="Times New Roman" w:hAnsi="Times New Roman"/>
          <w:lang w:val="ru-RU" w:eastAsia="ru-RU"/>
        </w:rPr>
        <w:t xml:space="preserve">настоящего Положения, в том числе направлены ему электронной почтой по адресу, сведения о котором представлены </w:t>
      </w:r>
      <w:r w:rsidRPr="000346B0">
        <w:rPr>
          <w:rFonts w:ascii="Times New Roman" w:eastAsia="Times New Roman" w:hAnsi="Times New Roman"/>
          <w:color w:val="000000"/>
          <w:lang w:val="ru-RU" w:eastAsia="ru-RU"/>
        </w:rPr>
        <w:t xml:space="preserve">контрольному </w:t>
      </w:r>
      <w:r w:rsidRPr="000346B0">
        <w:rPr>
          <w:rFonts w:ascii="Times New Roman" w:hAnsi="Times New Roman"/>
          <w:lang w:val="ru-RU"/>
        </w:rPr>
        <w:t xml:space="preserve">органу </w:t>
      </w:r>
      <w:r w:rsidRPr="000346B0">
        <w:rPr>
          <w:rFonts w:ascii="Times New Roman" w:eastAsia="Times New Roman" w:hAnsi="Times New Roman"/>
          <w:lang w:val="ru-RU" w:eastAsia="ru-RU"/>
        </w:rPr>
        <w:t xml:space="preserve">контролируемым лицом и внесены в информационные ресурсы, информационные системы при осуществлении муниципального </w:t>
      </w:r>
      <w:r w:rsidRPr="000346B0">
        <w:rPr>
          <w:rFonts w:ascii="Times New Roman" w:eastAsia="Times New Roman" w:hAnsi="Times New Roman"/>
          <w:lang w:val="ru-RU" w:eastAsia="ru-RU"/>
        </w:rPr>
        <w:lastRenderedPageBreak/>
        <w:t xml:space="preserve">контроля или оказании государственных и муниципальных услуг, за исключением случаев, установленных </w:t>
      </w:r>
      <w:hyperlink w:anchor="ст93" w:history="1">
        <w:r w:rsidRPr="000346B0">
          <w:rPr>
            <w:rStyle w:val="af"/>
            <w:rFonts w:ascii="Times New Roman" w:eastAsia="Times New Roman" w:hAnsi="Times New Roman"/>
            <w:color w:val="auto"/>
            <w:u w:val="none"/>
            <w:shd w:val="clear" w:color="auto" w:fill="FFFFFF"/>
            <w:lang w:val="ru-RU" w:eastAsia="ru-RU"/>
          </w:rPr>
          <w:t>пунктом 9</w:t>
        </w:r>
      </w:hyperlink>
      <w:r w:rsidRPr="000346B0">
        <w:rPr>
          <w:rStyle w:val="af"/>
          <w:rFonts w:ascii="Times New Roman" w:eastAsia="Times New Roman" w:hAnsi="Times New Roman"/>
          <w:color w:val="auto"/>
          <w:u w:val="none"/>
          <w:shd w:val="clear" w:color="auto" w:fill="FFFFFF"/>
          <w:lang w:val="ru-RU" w:eastAsia="ru-RU"/>
        </w:rPr>
        <w:t>4</w:t>
      </w:r>
      <w:r w:rsidRPr="000346B0">
        <w:rPr>
          <w:rFonts w:ascii="Times New Roman" w:eastAsia="Times New Roman" w:hAnsi="Times New Roman"/>
          <w:lang w:val="ru-RU" w:eastAsia="ru-RU"/>
        </w:rPr>
        <w:t xml:space="preserve"> настоящего Положения.</w:t>
      </w:r>
      <w:proofErr w:type="gramEnd"/>
      <w:r w:rsidRPr="000346B0">
        <w:rPr>
          <w:rFonts w:ascii="Times New Roman" w:eastAsia="Times New Roman" w:hAnsi="Times New Roman"/>
          <w:lang w:val="ru-RU" w:eastAsia="ru-RU"/>
        </w:rPr>
        <w:t xml:space="preserve"> Для целей информирования контролируемого лица </w:t>
      </w:r>
      <w:r w:rsidRPr="000346B0">
        <w:rPr>
          <w:rFonts w:ascii="Times New Roman" w:eastAsia="Times New Roman" w:hAnsi="Times New Roman"/>
          <w:color w:val="000000"/>
          <w:lang w:val="ru-RU" w:eastAsia="ru-RU"/>
        </w:rPr>
        <w:t xml:space="preserve">контрольным </w:t>
      </w:r>
      <w:r w:rsidRPr="000346B0">
        <w:rPr>
          <w:rFonts w:ascii="Times New Roman" w:hAnsi="Times New Roman"/>
          <w:lang w:val="ru-RU"/>
        </w:rPr>
        <w:t xml:space="preserve">органом </w:t>
      </w:r>
      <w:r w:rsidRPr="000346B0">
        <w:rPr>
          <w:rFonts w:ascii="Times New Roman" w:eastAsia="Times New Roman" w:hAnsi="Times New Roman"/>
          <w:color w:val="000000"/>
          <w:lang w:val="ru-RU" w:eastAsia="ru-RU"/>
        </w:rPr>
        <w:t>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D45FB8" w:rsidRPr="000346B0" w:rsidRDefault="00B06594">
      <w:pPr>
        <w:widowControl w:val="0"/>
        <w:shd w:val="clear" w:color="auto" w:fill="FFFFFF"/>
        <w:tabs>
          <w:tab w:val="left" w:pos="1134"/>
        </w:tabs>
        <w:ind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D45FB8" w:rsidRPr="000346B0" w:rsidRDefault="00952A57" w:rsidP="00952A57">
      <w:pPr>
        <w:pStyle w:val="af2"/>
        <w:widowControl w:val="0"/>
        <w:numPr>
          <w:ilvl w:val="1"/>
          <w:numId w:val="7"/>
        </w:numPr>
        <w:shd w:val="clear" w:color="auto" w:fill="FFFFFF"/>
        <w:tabs>
          <w:tab w:val="left" w:pos="0"/>
        </w:tabs>
        <w:ind w:left="0" w:firstLine="709"/>
        <w:jc w:val="both"/>
        <w:rPr>
          <w:rFonts w:ascii="Times New Roman" w:eastAsia="Times New Roman" w:hAnsi="Times New Roman"/>
          <w:color w:val="000000"/>
          <w:lang w:val="ru-RU" w:eastAsia="ru-RU"/>
        </w:rPr>
      </w:pPr>
      <w:bookmarkStart w:id="6" w:name="ст90"/>
      <w:r w:rsidRPr="000346B0">
        <w:rPr>
          <w:rFonts w:ascii="Times New Roman" w:eastAsia="Times New Roman" w:hAnsi="Times New Roman"/>
          <w:color w:val="000000"/>
          <w:lang w:val="ru-RU" w:eastAsia="ru-RU"/>
        </w:rPr>
        <w:t xml:space="preserve"> </w:t>
      </w:r>
      <w:r w:rsidR="00B06594" w:rsidRPr="000346B0">
        <w:rPr>
          <w:rFonts w:ascii="Times New Roman" w:eastAsia="Times New Roman" w:hAnsi="Times New Roman"/>
          <w:color w:val="000000"/>
          <w:lang w:val="ru-RU" w:eastAsia="ru-RU"/>
        </w:rPr>
        <w:t xml:space="preserve">Документы, направляемые контролируемым лицом </w:t>
      </w:r>
      <w:r w:rsidR="007E65FD" w:rsidRPr="000346B0">
        <w:rPr>
          <w:rFonts w:ascii="Times New Roman" w:hAnsi="Times New Roman"/>
          <w:color w:val="000000"/>
          <w:lang w:val="ru-RU"/>
        </w:rPr>
        <w:t xml:space="preserve">контрольному </w:t>
      </w:r>
      <w:r w:rsidR="00B06594" w:rsidRPr="000346B0">
        <w:rPr>
          <w:rFonts w:ascii="Times New Roman" w:hAnsi="Times New Roman"/>
          <w:color w:val="000000"/>
          <w:lang w:val="ru-RU"/>
        </w:rPr>
        <w:t>органу</w:t>
      </w:r>
      <w:r w:rsidR="00B06594" w:rsidRPr="000346B0">
        <w:rPr>
          <w:rFonts w:ascii="Times New Roman" w:eastAsia="Times New Roman" w:hAnsi="Times New Roman"/>
          <w:color w:val="000000"/>
          <w:lang w:val="ru-RU" w:eastAsia="ru-RU"/>
        </w:rPr>
        <w:t xml:space="preserve"> в электронном виде, подписываются:</w:t>
      </w:r>
    </w:p>
    <w:bookmarkEnd w:id="6"/>
    <w:p w:rsidR="00D45FB8" w:rsidRPr="000346B0" w:rsidRDefault="00B06594">
      <w:pPr>
        <w:widowControl w:val="0"/>
        <w:shd w:val="clear" w:color="auto" w:fill="FFFFFF"/>
        <w:tabs>
          <w:tab w:val="left" w:pos="1134"/>
        </w:tabs>
        <w:ind w:left="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1) простой электронной подписью;</w:t>
      </w:r>
    </w:p>
    <w:p w:rsidR="00D45FB8" w:rsidRPr="000346B0" w:rsidRDefault="00B06594">
      <w:pPr>
        <w:widowControl w:val="0"/>
        <w:shd w:val="clear" w:color="auto" w:fill="FFFFFF"/>
        <w:tabs>
          <w:tab w:val="left" w:pos="1134"/>
        </w:tabs>
        <w:ind w:firstLine="709"/>
        <w:jc w:val="both"/>
        <w:rPr>
          <w:rFonts w:ascii="Times New Roman" w:eastAsia="Times New Roman" w:hAnsi="Times New Roman"/>
          <w:color w:val="000000"/>
          <w:lang w:val="ru-RU" w:eastAsia="ru-RU"/>
        </w:rPr>
      </w:pPr>
      <w:proofErr w:type="gramStart"/>
      <w:r w:rsidRPr="000346B0">
        <w:rPr>
          <w:rFonts w:ascii="Times New Roman" w:eastAsia="Times New Roman" w:hAnsi="Times New Roman"/>
          <w:color w:val="000000"/>
          <w:lang w:val="ru-RU" w:eastAsia="ru-RU"/>
        </w:rPr>
        <w:t>2) 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D45FB8" w:rsidRPr="000346B0" w:rsidRDefault="00B06594">
      <w:pPr>
        <w:widowControl w:val="0"/>
        <w:shd w:val="clear" w:color="auto" w:fill="FFFFFF"/>
        <w:tabs>
          <w:tab w:val="left" w:pos="1134"/>
        </w:tabs>
        <w:ind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3) усиленной квалифицированной электронной подписью в случаях, установленных настоящим Положением.</w:t>
      </w:r>
    </w:p>
    <w:p w:rsidR="00D45FB8" w:rsidRPr="00614E54" w:rsidRDefault="00B06594" w:rsidP="00C85C8C">
      <w:pPr>
        <w:pStyle w:val="af2"/>
        <w:widowControl w:val="0"/>
        <w:numPr>
          <w:ilvl w:val="0"/>
          <w:numId w:val="37"/>
        </w:numPr>
        <w:shd w:val="clear" w:color="auto" w:fill="FFFFFF"/>
        <w:tabs>
          <w:tab w:val="left" w:pos="0"/>
        </w:tabs>
        <w:ind w:left="0" w:firstLine="709"/>
        <w:jc w:val="both"/>
        <w:rPr>
          <w:rFonts w:ascii="Times New Roman" w:eastAsia="Times New Roman" w:hAnsi="Times New Roman"/>
          <w:lang w:val="ru-RU" w:eastAsia="ru-RU"/>
        </w:rPr>
      </w:pPr>
      <w:proofErr w:type="gramStart"/>
      <w:r w:rsidRPr="00614E54">
        <w:rPr>
          <w:rFonts w:ascii="Times New Roman" w:eastAsia="Times New Roman" w:hAnsi="Times New Roman"/>
          <w:lang w:val="ru-RU" w:eastAsia="ru-RU"/>
        </w:rPr>
        <w:t xml:space="preserve">Материалы, прикладываемые к ходатайству, заявлению, жалобе, в том числе фото- и видеоматериалы, представляются контролируемым лицом в электронном виде </w:t>
      </w:r>
      <w:r w:rsidR="00110FE1" w:rsidRPr="00614E54">
        <w:rPr>
          <w:rFonts w:ascii="Times New Roman" w:hAnsi="Times New Roman"/>
          <w:shd w:val="clear" w:color="auto" w:fill="FFFFFF"/>
          <w:lang w:val="ru-RU"/>
        </w:rPr>
        <w:t>(до 31.12.2025</w:t>
      </w:r>
      <w:r w:rsidRPr="00614E54">
        <w:rPr>
          <w:rFonts w:ascii="Times New Roman" w:hAnsi="Times New Roman"/>
          <w:shd w:val="clear" w:color="auto" w:fill="FFFFFF"/>
          <w:lang w:val="ru-RU"/>
        </w:rPr>
        <w:t xml:space="preserve"> документы могут составляться и подписываться на бумажном носителе (в том числе акты контрольных мероприятий, предписания)</w:t>
      </w:r>
      <w:r w:rsidRPr="00614E54">
        <w:rPr>
          <w:rFonts w:ascii="Times New Roman" w:eastAsia="Times New Roman" w:hAnsi="Times New Roman"/>
          <w:lang w:val="ru-RU" w:eastAsia="ru-RU"/>
        </w:rPr>
        <w:t>.</w:t>
      </w:r>
      <w:proofErr w:type="gramEnd"/>
    </w:p>
    <w:p w:rsidR="00D45FB8" w:rsidRPr="00614E54" w:rsidRDefault="00952A57" w:rsidP="00C85C8C">
      <w:pPr>
        <w:pStyle w:val="af2"/>
        <w:widowControl w:val="0"/>
        <w:numPr>
          <w:ilvl w:val="0"/>
          <w:numId w:val="37"/>
        </w:numPr>
        <w:shd w:val="clear" w:color="auto" w:fill="FFFFFF"/>
        <w:tabs>
          <w:tab w:val="left" w:pos="0"/>
        </w:tabs>
        <w:ind w:left="0" w:firstLine="709"/>
        <w:jc w:val="both"/>
        <w:rPr>
          <w:rFonts w:ascii="Times New Roman" w:eastAsia="Times New Roman" w:hAnsi="Times New Roman"/>
          <w:lang w:val="ru-RU" w:eastAsia="ru-RU"/>
        </w:rPr>
      </w:pPr>
      <w:r w:rsidRPr="00614E54">
        <w:rPr>
          <w:rFonts w:ascii="Times New Roman" w:eastAsia="Times New Roman" w:hAnsi="Times New Roman"/>
          <w:lang w:val="ru-RU" w:eastAsia="ru-RU"/>
        </w:rPr>
        <w:t xml:space="preserve"> </w:t>
      </w:r>
      <w:r w:rsidR="00B06594" w:rsidRPr="00614E54">
        <w:rPr>
          <w:rFonts w:ascii="Times New Roman" w:eastAsia="Times New Roman" w:hAnsi="Times New Roman"/>
          <w:lang w:val="ru-RU" w:eastAsia="ru-RU"/>
        </w:rPr>
        <w:t xml:space="preserve">Не допускается требование нотариального удостоверения копий документов, представляемых в контрольный </w:t>
      </w:r>
      <w:r w:rsidR="00B06594" w:rsidRPr="00614E54">
        <w:rPr>
          <w:rFonts w:ascii="Times New Roman" w:hAnsi="Times New Roman"/>
          <w:shd w:val="clear" w:color="auto" w:fill="FFFFFF"/>
          <w:lang w:val="ru-RU"/>
        </w:rPr>
        <w:t>орган</w:t>
      </w:r>
      <w:r w:rsidR="00B06594" w:rsidRPr="00614E54">
        <w:rPr>
          <w:rFonts w:ascii="Times New Roman" w:eastAsia="Times New Roman" w:hAnsi="Times New Roman"/>
          <w:shd w:val="clear" w:color="auto" w:fill="FFFFFF"/>
          <w:lang w:val="ru-RU" w:eastAsia="ru-RU"/>
        </w:rPr>
        <w:t>.</w:t>
      </w:r>
    </w:p>
    <w:p w:rsidR="00D45FB8" w:rsidRPr="000346B0" w:rsidRDefault="00952A57" w:rsidP="00C85C8C">
      <w:pPr>
        <w:pStyle w:val="af2"/>
        <w:widowControl w:val="0"/>
        <w:numPr>
          <w:ilvl w:val="0"/>
          <w:numId w:val="37"/>
        </w:numPr>
        <w:shd w:val="clear" w:color="auto" w:fill="FFFFFF"/>
        <w:ind w:left="0" w:firstLine="709"/>
        <w:jc w:val="both"/>
        <w:rPr>
          <w:rFonts w:ascii="Times New Roman" w:eastAsia="Times New Roman" w:hAnsi="Times New Roman"/>
          <w:color w:val="000000"/>
          <w:lang w:val="ru-RU" w:eastAsia="ru-RU"/>
        </w:rPr>
      </w:pPr>
      <w:bookmarkStart w:id="7" w:name="ст93"/>
      <w:r w:rsidRPr="000346B0">
        <w:rPr>
          <w:rFonts w:ascii="Times New Roman" w:eastAsia="Times New Roman" w:hAnsi="Times New Roman"/>
          <w:color w:val="000000"/>
          <w:lang w:val="ru-RU" w:eastAsia="ru-RU"/>
        </w:rPr>
        <w:t xml:space="preserve"> </w:t>
      </w:r>
      <w:r w:rsidR="00B06594" w:rsidRPr="000346B0">
        <w:rPr>
          <w:rFonts w:ascii="Times New Roman" w:eastAsia="Times New Roman" w:hAnsi="Times New Roman"/>
          <w:color w:val="000000"/>
          <w:lang w:val="ru-RU" w:eastAsia="ru-RU"/>
        </w:rP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w:t>
      </w:r>
      <w:r w:rsidR="00B06594" w:rsidRPr="000346B0">
        <w:rPr>
          <w:rFonts w:ascii="Times New Roman" w:hAnsi="Times New Roman"/>
          <w:color w:val="000000"/>
          <w:lang w:val="ru-RU"/>
        </w:rPr>
        <w:t xml:space="preserve">контрольного органа </w:t>
      </w:r>
      <w:r w:rsidR="00B06594" w:rsidRPr="000346B0">
        <w:rPr>
          <w:rFonts w:ascii="Times New Roman" w:eastAsia="Times New Roman" w:hAnsi="Times New Roman"/>
          <w:color w:val="000000"/>
          <w:lang w:val="ru-RU" w:eastAsia="ru-RU"/>
        </w:rPr>
        <w:t xml:space="preserve">уведомления о необходимости получения документов на бумажном носителе, либо отсутствия у </w:t>
      </w:r>
      <w:r w:rsidR="00B06594" w:rsidRPr="000346B0">
        <w:rPr>
          <w:rFonts w:ascii="Times New Roman" w:hAnsi="Times New Roman"/>
          <w:color w:val="000000"/>
          <w:lang w:val="ru-RU"/>
        </w:rPr>
        <w:t>контрольного органа</w:t>
      </w:r>
      <w:r w:rsidR="00B06594" w:rsidRPr="000346B0">
        <w:rPr>
          <w:rFonts w:ascii="Times New Roman" w:eastAsia="Times New Roman" w:hAnsi="Times New Roman"/>
          <w:color w:val="000000"/>
          <w:lang w:val="ru-RU" w:eastAsia="ru-RU"/>
        </w:rPr>
        <w:t xml:space="preserve"> </w:t>
      </w:r>
      <w:proofErr w:type="gramStart"/>
      <w:r w:rsidR="00B06594" w:rsidRPr="000346B0">
        <w:rPr>
          <w:rFonts w:ascii="Times New Roman" w:eastAsia="Times New Roman" w:hAnsi="Times New Roman"/>
          <w:color w:val="000000"/>
          <w:lang w:val="ru-RU" w:eastAsia="ru-RU"/>
        </w:rPr>
        <w:t>сведений</w:t>
      </w:r>
      <w:proofErr w:type="gramEnd"/>
      <w:r w:rsidR="00B06594" w:rsidRPr="000346B0">
        <w:rPr>
          <w:rFonts w:ascii="Times New Roman" w:eastAsia="Times New Roman" w:hAnsi="Times New Roman"/>
          <w:color w:val="000000"/>
          <w:lang w:val="ru-RU" w:eastAsia="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00B06594" w:rsidRPr="000346B0">
        <w:rPr>
          <w:rFonts w:ascii="Times New Roman" w:eastAsia="Times New Roman" w:hAnsi="Times New Roman"/>
          <w:color w:val="000000"/>
          <w:lang w:val="ru-RU" w:eastAsia="ru-RU"/>
        </w:rPr>
        <w:t>ии и ау</w:t>
      </w:r>
      <w:proofErr w:type="gramEnd"/>
      <w:r w:rsidR="00B06594" w:rsidRPr="000346B0">
        <w:rPr>
          <w:rFonts w:ascii="Times New Roman" w:eastAsia="Times New Roman" w:hAnsi="Times New Roman"/>
          <w:color w:val="000000"/>
          <w:lang w:val="ru-RU" w:eastAsia="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bookmarkEnd w:id="7"/>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Уклонение контролируемого лица от проведения контрольного мероприятия или воспрепятствование его проведению влечет ответственность, установленную федеральным законом.</w:t>
      </w:r>
    </w:p>
    <w:p w:rsidR="002301D9" w:rsidRPr="002301D9" w:rsidRDefault="002301D9"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2301D9">
        <w:rPr>
          <w:rFonts w:ascii="Times New Roman" w:hAnsi="Times New Roman"/>
          <w:lang w:val="ru-RU"/>
        </w:rPr>
        <w:t>Внеплановые контрольные мероприятия, за исключением внеплановых контрольных (надзорных) мероприятий без взаимодействия с контролируемым лицом, проводятся по основаниям, предусмотренным статьей 57 Федерального закона № 248-ФЗ.</w:t>
      </w:r>
    </w:p>
    <w:p w:rsidR="002301D9" w:rsidRPr="002301D9" w:rsidRDefault="002301D9" w:rsidP="002301D9">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8" w:name="ст98"/>
      <w:r w:rsidRPr="002301D9">
        <w:rPr>
          <w:rFonts w:ascii="Times New Roman" w:hAnsi="Times New Roman"/>
          <w:lang w:val="ru-RU"/>
        </w:rPr>
        <w:t xml:space="preserve">Внеплановые контрольные мероприятия, проводимые в форме инспекционного визита, рейдового осмотра, выездной проверки, документарной проверки проводятся только по согласованию с органами прокуратуры, за исключением случаев его проведения в соответствии с пунктами 3, 4, 6, 8 части 1, частью </w:t>
      </w:r>
      <w:r w:rsidRPr="002301D9">
        <w:rPr>
          <w:rFonts w:ascii="Times New Roman" w:hAnsi="Times New Roman"/>
        </w:rPr>
        <w:t xml:space="preserve">3 </w:t>
      </w:r>
      <w:proofErr w:type="spellStart"/>
      <w:r w:rsidRPr="002301D9">
        <w:rPr>
          <w:rFonts w:ascii="Times New Roman" w:hAnsi="Times New Roman"/>
        </w:rPr>
        <w:t>статьи</w:t>
      </w:r>
      <w:proofErr w:type="spellEnd"/>
      <w:r w:rsidRPr="002301D9">
        <w:rPr>
          <w:rFonts w:ascii="Times New Roman" w:hAnsi="Times New Roman"/>
        </w:rPr>
        <w:t xml:space="preserve"> 57 и </w:t>
      </w:r>
      <w:proofErr w:type="spellStart"/>
      <w:r w:rsidRPr="002301D9">
        <w:rPr>
          <w:rFonts w:ascii="Times New Roman" w:hAnsi="Times New Roman"/>
        </w:rPr>
        <w:t>частью</w:t>
      </w:r>
      <w:proofErr w:type="spellEnd"/>
      <w:r w:rsidRPr="002301D9">
        <w:rPr>
          <w:rFonts w:ascii="Times New Roman" w:hAnsi="Times New Roman"/>
        </w:rPr>
        <w:t xml:space="preserve"> 12 </w:t>
      </w:r>
      <w:proofErr w:type="spellStart"/>
      <w:r w:rsidRPr="002301D9">
        <w:rPr>
          <w:rFonts w:ascii="Times New Roman" w:hAnsi="Times New Roman"/>
        </w:rPr>
        <w:t>статьи</w:t>
      </w:r>
      <w:proofErr w:type="spellEnd"/>
      <w:r w:rsidRPr="002301D9">
        <w:rPr>
          <w:rFonts w:ascii="Times New Roman" w:hAnsi="Times New Roman"/>
        </w:rPr>
        <w:t xml:space="preserve"> 66 </w:t>
      </w:r>
      <w:proofErr w:type="spellStart"/>
      <w:r w:rsidRPr="002301D9">
        <w:rPr>
          <w:rFonts w:ascii="Times New Roman" w:hAnsi="Times New Roman"/>
        </w:rPr>
        <w:t>Федерального</w:t>
      </w:r>
      <w:proofErr w:type="spellEnd"/>
      <w:r w:rsidRPr="002301D9">
        <w:rPr>
          <w:rFonts w:ascii="Times New Roman" w:hAnsi="Times New Roman"/>
        </w:rPr>
        <w:t xml:space="preserve"> </w:t>
      </w:r>
      <w:proofErr w:type="spellStart"/>
      <w:r w:rsidRPr="002301D9">
        <w:rPr>
          <w:rFonts w:ascii="Times New Roman" w:hAnsi="Times New Roman"/>
        </w:rPr>
        <w:t>закона</w:t>
      </w:r>
      <w:proofErr w:type="spellEnd"/>
      <w:r w:rsidRPr="002301D9">
        <w:rPr>
          <w:rFonts w:ascii="Times New Roman" w:hAnsi="Times New Roman"/>
        </w:rPr>
        <w:t xml:space="preserve"> № 248-ФЗ.</w:t>
      </w:r>
    </w:p>
    <w:p w:rsidR="00D45FB8" w:rsidRPr="002301D9" w:rsidRDefault="00B06594" w:rsidP="002301D9">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2301D9">
        <w:rPr>
          <w:rFonts w:ascii="Times New Roman" w:eastAsia="Times New Roman" w:hAnsi="Times New Roman"/>
          <w:lang w:val="ru-RU" w:eastAsia="ru-RU"/>
        </w:rPr>
        <w:t xml:space="preserve">Вид внеплановых контрольных мероприятий, предусматривающих </w:t>
      </w:r>
      <w:r w:rsidRPr="008E2691">
        <w:rPr>
          <w:rFonts w:ascii="Times New Roman" w:eastAsia="Times New Roman" w:hAnsi="Times New Roman"/>
          <w:lang w:val="ru-RU" w:eastAsia="ru-RU"/>
        </w:rPr>
        <w:t>взаимодействие</w:t>
      </w:r>
      <w:r w:rsidRPr="008E2691">
        <w:rPr>
          <w:rFonts w:ascii="Times New Roman" w:hAnsi="Times New Roman"/>
          <w:shd w:val="clear" w:color="auto" w:fill="FFFFFF"/>
          <w:lang w:val="ru-RU"/>
        </w:rPr>
        <w:t xml:space="preserve"> с контролируемым лицом, по основаниям, предусмотренным подпунктами 3, 4 </w:t>
      </w:r>
      <w:r w:rsidR="002301D9" w:rsidRPr="008E2691">
        <w:rPr>
          <w:rStyle w:val="af"/>
          <w:rFonts w:ascii="Times New Roman" w:hAnsi="Times New Roman"/>
          <w:color w:val="auto"/>
          <w:u w:val="none"/>
          <w:shd w:val="clear" w:color="auto" w:fill="FFFFFF"/>
          <w:lang w:val="ru-RU"/>
        </w:rPr>
        <w:t xml:space="preserve">пункта 99 </w:t>
      </w:r>
      <w:r w:rsidRPr="008E2691">
        <w:rPr>
          <w:rFonts w:ascii="Times New Roman" w:hAnsi="Times New Roman"/>
          <w:shd w:val="clear" w:color="auto" w:fill="FFFFFF"/>
          <w:lang w:val="ru-RU"/>
        </w:rPr>
        <w:t xml:space="preserve">настоящего Положения, определяется </w:t>
      </w:r>
      <w:r w:rsidRPr="008E2691">
        <w:rPr>
          <w:rFonts w:ascii="Times New Roman" w:eastAsia="Times New Roman" w:hAnsi="Times New Roman"/>
          <w:lang w:val="ru-RU" w:eastAsia="ru-RU"/>
        </w:rPr>
        <w:t xml:space="preserve">поручением Президента Российской </w:t>
      </w:r>
      <w:r w:rsidRPr="008E2691">
        <w:rPr>
          <w:rFonts w:ascii="Times New Roman" w:eastAsia="Times New Roman" w:hAnsi="Times New Roman"/>
          <w:lang w:val="ru-RU" w:eastAsia="ru-RU"/>
        </w:rPr>
        <w:lastRenderedPageBreak/>
        <w:t>Федерации, поручением Правительства Российской Федерации, требованием прокурора.</w:t>
      </w:r>
      <w:bookmarkEnd w:id="8"/>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9" w:name="ст100"/>
      <w:r w:rsidRPr="000346B0">
        <w:rPr>
          <w:rFonts w:ascii="Times New Roman" w:eastAsia="Times New Roman" w:hAnsi="Times New Roman"/>
          <w:lang w:val="ru-RU" w:eastAsia="ru-RU"/>
        </w:rPr>
        <w:t xml:space="preserve">В день подписания решения о проведении внепланового контрольного мероприятия в целях согласования его проведения </w:t>
      </w:r>
      <w:r w:rsidRPr="000346B0">
        <w:rPr>
          <w:rFonts w:ascii="Times New Roman" w:hAnsi="Times New Roman"/>
          <w:lang w:val="ru-RU"/>
        </w:rPr>
        <w:t>контрольный орган</w:t>
      </w:r>
      <w:r w:rsidRPr="000346B0">
        <w:rPr>
          <w:rFonts w:ascii="Times New Roman" w:eastAsia="Times New Roman" w:hAnsi="Times New Roman"/>
          <w:lang w:val="ru-RU" w:eastAsia="ru-RU"/>
        </w:rPr>
        <w:t xml:space="preserve"> направляет в </w:t>
      </w:r>
      <w:r w:rsidR="00327679" w:rsidRPr="000346B0">
        <w:rPr>
          <w:rFonts w:ascii="Times New Roman" w:eastAsia="Times New Roman" w:hAnsi="Times New Roman"/>
          <w:lang w:val="ru-RU" w:eastAsia="ru-RU"/>
        </w:rPr>
        <w:t>органы прокуратуры</w:t>
      </w:r>
      <w:r w:rsidRPr="000346B0">
        <w:rPr>
          <w:rFonts w:ascii="Times New Roman" w:eastAsia="Times New Roman" w:hAnsi="Times New Roman"/>
          <w:lang w:val="ru-RU" w:eastAsia="ru-RU"/>
        </w:rPr>
        <w:t xml:space="preserve"> сведения о внеплановом контрольном мероприятии с приложением копии решения о проведении </w:t>
      </w:r>
      <w:r w:rsidRPr="000346B0">
        <w:rPr>
          <w:rFonts w:ascii="Times New Roman" w:eastAsia="Times New Roman" w:hAnsi="Times New Roman"/>
          <w:color w:val="000000"/>
          <w:lang w:val="ru-RU" w:eastAsia="ru-RU"/>
        </w:rPr>
        <w:t>внепланового контрольного мероприятия и документов, которые содержат сведения, послужившие основанием для его проведения.</w:t>
      </w:r>
    </w:p>
    <w:bookmarkEnd w:id="9"/>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 xml:space="preserve">Направление сведений и документов, предусмотренных </w:t>
      </w:r>
      <w:r w:rsidR="00C116D6">
        <w:rPr>
          <w:rFonts w:ascii="Times New Roman" w:eastAsia="Times New Roman" w:hAnsi="Times New Roman"/>
          <w:color w:val="000000"/>
          <w:lang w:val="ru-RU" w:eastAsia="ru-RU"/>
        </w:rPr>
        <w:t xml:space="preserve">пунктом </w:t>
      </w:r>
      <w:r w:rsidR="00C116D6">
        <w:rPr>
          <w:rStyle w:val="af"/>
          <w:rFonts w:ascii="Times New Roman" w:eastAsia="Times New Roman" w:hAnsi="Times New Roman"/>
          <w:color w:val="auto"/>
          <w:u w:val="none"/>
          <w:shd w:val="clear" w:color="auto" w:fill="FFFFFF"/>
          <w:lang w:val="ru-RU" w:eastAsia="ru-RU"/>
        </w:rPr>
        <w:t>1</w:t>
      </w:r>
      <w:r w:rsidR="002301D9">
        <w:rPr>
          <w:rStyle w:val="af"/>
          <w:rFonts w:ascii="Times New Roman" w:eastAsia="Times New Roman" w:hAnsi="Times New Roman"/>
          <w:color w:val="auto"/>
          <w:u w:val="none"/>
          <w:shd w:val="clear" w:color="auto" w:fill="FFFFFF"/>
          <w:lang w:val="ru-RU" w:eastAsia="ru-RU"/>
        </w:rPr>
        <w:t>25</w:t>
      </w:r>
      <w:r w:rsidR="00C116D6">
        <w:rPr>
          <w:rStyle w:val="af"/>
          <w:rFonts w:ascii="Times New Roman" w:eastAsia="Times New Roman" w:hAnsi="Times New Roman"/>
          <w:color w:val="auto"/>
          <w:u w:val="none"/>
          <w:shd w:val="clear" w:color="auto" w:fill="FFFFFF"/>
          <w:lang w:val="ru-RU" w:eastAsia="ru-RU"/>
        </w:rPr>
        <w:t xml:space="preserve"> </w:t>
      </w:r>
      <w:r w:rsidRPr="000346B0">
        <w:rPr>
          <w:rFonts w:ascii="Times New Roman" w:eastAsia="Times New Roman" w:hAnsi="Times New Roman"/>
          <w:lang w:val="ru-RU" w:eastAsia="ru-RU"/>
        </w:rP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D45FB8" w:rsidRPr="00881072"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10" w:name="ст102"/>
      <w:proofErr w:type="gramStart"/>
      <w:r w:rsidRPr="00881072">
        <w:rPr>
          <w:rFonts w:ascii="Times New Roman" w:eastAsia="Times New Roman" w:hAnsi="Times New Roman"/>
          <w:lang w:val="ru-RU" w:eastAsia="ru-RU"/>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w:t>
      </w:r>
      <w:r w:rsidRPr="00881072">
        <w:rPr>
          <w:rFonts w:ascii="Times New Roman" w:hAnsi="Times New Roman"/>
          <w:lang w:val="ru-RU"/>
        </w:rPr>
        <w:t>контрольный орган</w:t>
      </w:r>
      <w:r w:rsidRPr="00881072">
        <w:rPr>
          <w:rFonts w:ascii="Times New Roman" w:eastAsia="Times New Roman" w:hAnsi="Times New Roman"/>
          <w:lang w:val="ru-RU" w:eastAsia="ru-RU"/>
        </w:rPr>
        <w:t xml:space="preserve">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w:t>
      </w:r>
      <w:r w:rsidR="00327679" w:rsidRPr="00881072">
        <w:rPr>
          <w:rFonts w:ascii="Times New Roman" w:eastAsia="Times New Roman" w:hAnsi="Times New Roman"/>
          <w:lang w:val="ru-RU" w:eastAsia="ru-RU"/>
        </w:rPr>
        <w:t>органы прокуратуры</w:t>
      </w:r>
      <w:r w:rsidRPr="00881072">
        <w:rPr>
          <w:rFonts w:ascii="Times New Roman" w:eastAsia="Times New Roman" w:hAnsi="Times New Roman"/>
          <w:lang w:val="ru-RU" w:eastAsia="ru-RU"/>
        </w:rPr>
        <w:t xml:space="preserve"> посредством направления в тот же срок документов, предусмотренных </w:t>
      </w:r>
      <w:r w:rsidR="00881072" w:rsidRPr="00881072">
        <w:rPr>
          <w:rFonts w:ascii="Times New Roman" w:eastAsia="Times New Roman" w:hAnsi="Times New Roman"/>
          <w:lang w:val="ru-RU" w:eastAsia="ru-RU"/>
        </w:rPr>
        <w:t>пунктом</w:t>
      </w:r>
      <w:proofErr w:type="gramEnd"/>
      <w:r w:rsidR="00881072" w:rsidRPr="00881072">
        <w:rPr>
          <w:rFonts w:ascii="Times New Roman" w:eastAsia="Times New Roman" w:hAnsi="Times New Roman"/>
          <w:lang w:val="ru-RU" w:eastAsia="ru-RU"/>
        </w:rPr>
        <w:t xml:space="preserve"> </w:t>
      </w:r>
      <w:r w:rsidR="002301D9">
        <w:rPr>
          <w:rFonts w:ascii="Times New Roman" w:eastAsia="Times New Roman" w:hAnsi="Times New Roman"/>
          <w:lang w:val="ru-RU" w:eastAsia="ru-RU"/>
        </w:rPr>
        <w:t xml:space="preserve">125 </w:t>
      </w:r>
      <w:r w:rsidRPr="00881072">
        <w:rPr>
          <w:rFonts w:ascii="Times New Roman" w:eastAsia="Times New Roman" w:hAnsi="Times New Roman"/>
          <w:color w:val="000000"/>
          <w:lang w:val="ru-RU" w:eastAsia="ru-RU"/>
        </w:rPr>
        <w:t>настоящего Положения. В этом случае уведомление контролируемого лица о проведении внепланового контрольного мероприятия может не проводиться.</w:t>
      </w:r>
    </w:p>
    <w:bookmarkEnd w:id="10"/>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Права и обязанности контролируемых лиц, возникающие в связи с организацией и осуществлением муниципального контроля, устанавливаютс</w:t>
      </w:r>
      <w:r w:rsidR="00BF706C" w:rsidRPr="000346B0">
        <w:rPr>
          <w:rFonts w:ascii="Times New Roman" w:eastAsia="Times New Roman" w:hAnsi="Times New Roman"/>
          <w:color w:val="000000"/>
          <w:lang w:val="ru-RU" w:eastAsia="ru-RU"/>
        </w:rPr>
        <w:t>я настоящим Федеральным законом</w:t>
      </w:r>
      <w:r w:rsidRPr="000346B0">
        <w:rPr>
          <w:rFonts w:ascii="Times New Roman" w:hAnsi="Times New Roman"/>
          <w:color w:val="000000"/>
          <w:lang w:val="ru-RU"/>
        </w:rPr>
        <w:t xml:space="preserve"> № 248-ФЗ</w:t>
      </w:r>
      <w:r w:rsidR="00BF706C" w:rsidRPr="000346B0">
        <w:rPr>
          <w:rFonts w:ascii="Times New Roman" w:hAnsi="Times New Roman"/>
          <w:color w:val="000000"/>
          <w:lang w:val="ru-RU"/>
        </w:rPr>
        <w:t>.</w:t>
      </w:r>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 xml:space="preserve">Взаимодействие контролируемого лица с </w:t>
      </w:r>
      <w:r w:rsidRPr="000346B0">
        <w:rPr>
          <w:rFonts w:ascii="Times New Roman" w:hAnsi="Times New Roman"/>
          <w:color w:val="000000"/>
          <w:lang w:val="ru-RU"/>
        </w:rPr>
        <w:t>контрольным органом</w:t>
      </w:r>
      <w:r w:rsidRPr="000346B0">
        <w:rPr>
          <w:rFonts w:ascii="Times New Roman" w:eastAsia="Times New Roman" w:hAnsi="Times New Roman"/>
          <w:color w:val="000000"/>
          <w:lang w:val="ru-RU" w:eastAsia="ru-RU"/>
        </w:rPr>
        <w:t>,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D45FB8" w:rsidRPr="00C116D6"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C116D6">
        <w:rPr>
          <w:rFonts w:ascii="Times New Roman" w:eastAsia="Times New Roman" w:hAnsi="Times New Roman"/>
          <w:color w:val="000000"/>
          <w:lang w:val="ru-RU" w:eastAsia="ru-RU"/>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eastAsia="Times New Roman" w:hAnsi="Times New Roman"/>
          <w:color w:val="000000"/>
          <w:lang w:val="ru-RU" w:eastAsia="ru-RU"/>
        </w:rPr>
        <w:t xml:space="preserve">При проведении контрольных мероприятий и совершении 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roofErr w:type="gramStart"/>
      <w:r w:rsidRPr="000346B0">
        <w:rPr>
          <w:rFonts w:ascii="Times New Roman" w:eastAsia="Times New Roman" w:hAnsi="Times New Roman"/>
          <w:color w:val="000000"/>
          <w:lang w:val="ru-RU" w:eastAsia="ru-RU"/>
        </w:rPr>
        <w:t xml:space="preserve">В случаях отсутствия контролируемого лица либо его представителя, предоставления контролируемым лицом информации </w:t>
      </w:r>
      <w:r w:rsidRPr="000346B0">
        <w:rPr>
          <w:rFonts w:ascii="Times New Roman" w:eastAsia="Times New Roman" w:hAnsi="Times New Roman"/>
          <w:color w:val="000000"/>
          <w:shd w:val="clear" w:color="auto" w:fill="FFFFFF"/>
          <w:lang w:val="ru-RU" w:eastAsia="ru-RU"/>
        </w:rPr>
        <w:t>контрольному органу</w:t>
      </w:r>
      <w:r w:rsidRPr="000346B0">
        <w:rPr>
          <w:rFonts w:ascii="Times New Roman" w:eastAsia="Times New Roman" w:hAnsi="Times New Roman"/>
          <w:color w:val="000000"/>
          <w:lang w:val="ru-RU" w:eastAsia="ru-RU"/>
        </w:rPr>
        <w:t xml:space="preserve">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bookmarkStart w:id="11" w:name="ст107"/>
      <w:r w:rsidRPr="000346B0">
        <w:rPr>
          <w:rFonts w:ascii="Times New Roman" w:hAnsi="Times New Roman"/>
          <w:color w:val="000000"/>
          <w:shd w:val="clear" w:color="auto" w:fill="FFFFFF"/>
          <w:lang w:val="ru-RU"/>
        </w:rPr>
        <w:t>В случае временной нетрудоспособности индивидуального предпринимателя, гражданина,</w:t>
      </w:r>
      <w:r w:rsidRPr="000346B0">
        <w:rPr>
          <w:rFonts w:ascii="Times New Roman" w:hAnsi="Times New Roman"/>
          <w:color w:val="000000"/>
          <w:lang w:val="ru-RU"/>
        </w:rPr>
        <w:t xml:space="preserve"> являющихся контролируемыми лицами,</w:t>
      </w:r>
      <w:r w:rsidRPr="000346B0">
        <w:rPr>
          <w:rFonts w:ascii="Times New Roman" w:hAnsi="Times New Roman"/>
          <w:color w:val="000000"/>
          <w:shd w:val="clear" w:color="auto" w:fill="FFFFFF"/>
          <w:lang w:val="ru-RU"/>
        </w:rPr>
        <w:t xml:space="preserve">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w:t>
      </w:r>
      <w:r w:rsidRPr="000346B0">
        <w:rPr>
          <w:rFonts w:ascii="Times New Roman" w:hAnsi="Times New Roman"/>
          <w:color w:val="000000"/>
          <w:lang w:val="ru-RU"/>
        </w:rPr>
        <w:t xml:space="preserve">контрольный орган </w:t>
      </w:r>
      <w:r w:rsidRPr="000346B0">
        <w:rPr>
          <w:rFonts w:ascii="Times New Roman" w:hAnsi="Times New Roman"/>
          <w:color w:val="000000"/>
          <w:shd w:val="clear" w:color="auto" w:fill="FFFFFF"/>
          <w:lang w:val="ru-RU"/>
        </w:rPr>
        <w:t>информацию о невозможности присутствия при проведении контрольного мероприятия с приложением подтверждающих документов.</w:t>
      </w:r>
    </w:p>
    <w:bookmarkEnd w:id="11"/>
    <w:p w:rsidR="00D45FB8" w:rsidRPr="000346B0" w:rsidRDefault="00B06594" w:rsidP="00C85C8C">
      <w:pPr>
        <w:pStyle w:val="af2"/>
        <w:widowControl w:val="0"/>
        <w:numPr>
          <w:ilvl w:val="0"/>
          <w:numId w:val="37"/>
        </w:numPr>
        <w:shd w:val="clear" w:color="auto" w:fill="FFFFFF"/>
        <w:ind w:left="0" w:firstLine="709"/>
        <w:jc w:val="both"/>
        <w:rPr>
          <w:rFonts w:ascii="Times New Roman" w:eastAsia="Times New Roman" w:hAnsi="Times New Roman"/>
          <w:color w:val="7030A0"/>
          <w:lang w:val="ru-RU" w:eastAsia="ru-RU"/>
        </w:rPr>
      </w:pPr>
      <w:r w:rsidRPr="000346B0">
        <w:rPr>
          <w:rFonts w:ascii="Times New Roman" w:hAnsi="Times New Roman"/>
          <w:color w:val="000000"/>
          <w:shd w:val="clear" w:color="auto" w:fill="FFFFFF"/>
          <w:lang w:val="ru-RU"/>
        </w:rPr>
        <w:lastRenderedPageBreak/>
        <w:t xml:space="preserve">При поступлении информации, </w:t>
      </w:r>
      <w:r w:rsidRPr="000346B0">
        <w:rPr>
          <w:rFonts w:ascii="Times New Roman" w:hAnsi="Times New Roman"/>
          <w:shd w:val="clear" w:color="auto" w:fill="FFFFFF"/>
          <w:lang w:val="ru-RU"/>
        </w:rPr>
        <w:t xml:space="preserve">указанной </w:t>
      </w:r>
      <w:hyperlink w:anchor="ст107" w:history="1">
        <w:r w:rsidRPr="000346B0">
          <w:rPr>
            <w:rStyle w:val="af"/>
            <w:rFonts w:ascii="Times New Roman" w:hAnsi="Times New Roman"/>
            <w:color w:val="auto"/>
            <w:u w:val="none"/>
            <w:shd w:val="clear" w:color="auto" w:fill="FFFFFF"/>
            <w:lang w:val="ru-RU"/>
          </w:rPr>
          <w:t>в пункте 10</w:t>
        </w:r>
      </w:hyperlink>
      <w:r w:rsidRPr="000346B0">
        <w:rPr>
          <w:rStyle w:val="af"/>
          <w:rFonts w:ascii="Times New Roman" w:hAnsi="Times New Roman"/>
          <w:color w:val="auto"/>
          <w:u w:val="none"/>
          <w:shd w:val="clear" w:color="auto" w:fill="FFFFFF"/>
          <w:lang w:val="ru-RU"/>
        </w:rPr>
        <w:t>8</w:t>
      </w:r>
      <w:r w:rsidR="00BF706C" w:rsidRPr="000346B0">
        <w:rPr>
          <w:rStyle w:val="af"/>
          <w:rFonts w:ascii="Times New Roman" w:hAnsi="Times New Roman"/>
          <w:color w:val="auto"/>
          <w:u w:val="none"/>
          <w:shd w:val="clear" w:color="auto" w:fill="FFFFFF"/>
          <w:lang w:val="ru-RU"/>
        </w:rPr>
        <w:t xml:space="preserve"> </w:t>
      </w:r>
      <w:r w:rsidRPr="000346B0">
        <w:rPr>
          <w:rFonts w:ascii="Times New Roman" w:hAnsi="Times New Roman"/>
          <w:color w:val="000000"/>
          <w:shd w:val="clear" w:color="auto" w:fill="FFFFFF"/>
          <w:lang w:val="ru-RU"/>
        </w:rPr>
        <w:t xml:space="preserve">настоящего Положения, в </w:t>
      </w:r>
      <w:r w:rsidRPr="000346B0">
        <w:rPr>
          <w:rFonts w:ascii="Times New Roman" w:hAnsi="Times New Roman"/>
          <w:color w:val="000000"/>
          <w:lang w:val="ru-RU"/>
        </w:rPr>
        <w:t>контрольный орган решением уполномоченного должностного лица контрольного органа</w:t>
      </w:r>
      <w:r w:rsidRPr="000346B0">
        <w:rPr>
          <w:rFonts w:ascii="Times New Roman" w:hAnsi="Times New Roman"/>
          <w:color w:val="000000"/>
          <w:shd w:val="clear" w:color="auto" w:fill="FFFFFF"/>
          <w:lang w:val="ru-RU"/>
        </w:rPr>
        <w:t xml:space="preserve">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w:t>
      </w:r>
      <w:r w:rsidR="00A703C7" w:rsidRPr="000346B0">
        <w:rPr>
          <w:rFonts w:ascii="Times New Roman" w:hAnsi="Times New Roman"/>
          <w:color w:val="000000"/>
          <w:shd w:val="clear" w:color="auto" w:fill="FFFFFF"/>
          <w:lang w:val="ru-RU"/>
        </w:rPr>
        <w:t xml:space="preserve"> </w:t>
      </w:r>
      <w:r w:rsidRPr="000346B0">
        <w:rPr>
          <w:rFonts w:ascii="Times New Roman" w:hAnsi="Times New Roman"/>
          <w:color w:val="000000"/>
          <w:lang w:val="ru-RU"/>
        </w:rPr>
        <w:t>контрольный орган</w:t>
      </w:r>
      <w:r w:rsidRPr="000346B0">
        <w:rPr>
          <w:rFonts w:ascii="Times New Roman" w:hAnsi="Times New Roman"/>
          <w:color w:val="000000"/>
          <w:shd w:val="clear" w:color="auto" w:fill="FFFFFF"/>
          <w:lang w:val="ru-RU"/>
        </w:rPr>
        <w:t>.</w:t>
      </w:r>
    </w:p>
    <w:p w:rsidR="00D45FB8" w:rsidRPr="000346B0" w:rsidRDefault="00D45FB8">
      <w:pPr>
        <w:widowControl w:val="0"/>
        <w:shd w:val="clear" w:color="auto" w:fill="FFFFFF"/>
        <w:autoSpaceDE w:val="0"/>
        <w:jc w:val="both"/>
        <w:rPr>
          <w:rFonts w:ascii="Times New Roman" w:hAnsi="Times New Roman"/>
          <w:color w:val="000000"/>
          <w:lang w:val="ru-RU"/>
        </w:rPr>
      </w:pPr>
    </w:p>
    <w:p w:rsidR="00D45FB8" w:rsidRPr="000346B0" w:rsidRDefault="00D45FB8">
      <w:pPr>
        <w:widowControl w:val="0"/>
        <w:shd w:val="clear" w:color="auto" w:fill="FFFFFF"/>
        <w:tabs>
          <w:tab w:val="left" w:pos="1276"/>
        </w:tabs>
        <w:ind w:left="709"/>
        <w:jc w:val="both"/>
        <w:rPr>
          <w:rFonts w:ascii="Times New Roman" w:eastAsia="Times New Roman" w:hAnsi="Times New Roman"/>
          <w:color w:val="000000"/>
          <w:lang w:val="ru-RU" w:eastAsia="ru-RU"/>
        </w:rPr>
      </w:pPr>
    </w:p>
    <w:p w:rsidR="00D45FB8" w:rsidRPr="000346B0" w:rsidRDefault="00B06594">
      <w:pPr>
        <w:widowControl w:val="0"/>
        <w:shd w:val="clear" w:color="auto" w:fill="FFFFFF"/>
        <w:autoSpaceDE w:val="0"/>
        <w:jc w:val="center"/>
        <w:rPr>
          <w:rFonts w:ascii="Times New Roman" w:hAnsi="Times New Roman"/>
          <w:color w:val="000000"/>
          <w:lang w:val="ru-RU"/>
        </w:rPr>
      </w:pPr>
      <w:r w:rsidRPr="000346B0">
        <w:rPr>
          <w:rFonts w:ascii="Times New Roman" w:hAnsi="Times New Roman"/>
          <w:color w:val="000000"/>
          <w:lang w:val="ru-RU"/>
        </w:rPr>
        <w:t>РАЗДЕЛ 5</w:t>
      </w:r>
      <w:r w:rsidR="00A703C7" w:rsidRPr="000346B0">
        <w:rPr>
          <w:rFonts w:ascii="Times New Roman" w:hAnsi="Times New Roman"/>
          <w:color w:val="000000"/>
          <w:lang w:val="ru-RU"/>
        </w:rPr>
        <w:t xml:space="preserve">. </w:t>
      </w:r>
      <w:r w:rsidRPr="000346B0">
        <w:rPr>
          <w:rFonts w:ascii="Times New Roman" w:hAnsi="Times New Roman"/>
          <w:color w:val="000000"/>
          <w:lang w:val="ru-RU"/>
        </w:rPr>
        <w:t>РЕЗУЛЬТАТЫ КОНТРОЛЬНЫХ МЕРОПРИЯТИЙ И РЕШЕНИЯ,</w:t>
      </w:r>
    </w:p>
    <w:p w:rsidR="00D45FB8" w:rsidRPr="000346B0" w:rsidRDefault="00B06594">
      <w:pPr>
        <w:widowControl w:val="0"/>
        <w:shd w:val="clear" w:color="auto" w:fill="FFFFFF"/>
        <w:tabs>
          <w:tab w:val="left" w:pos="1276"/>
        </w:tabs>
        <w:jc w:val="center"/>
        <w:rPr>
          <w:rFonts w:ascii="Times New Roman" w:hAnsi="Times New Roman"/>
          <w:color w:val="000000"/>
        </w:rPr>
      </w:pPr>
      <w:r w:rsidRPr="000346B0">
        <w:rPr>
          <w:rFonts w:ascii="Times New Roman" w:hAnsi="Times New Roman"/>
          <w:color w:val="000000"/>
        </w:rPr>
        <w:t>ПРИНИМАЕМЫЕ ПО РЕЗУЛЬТАТАМ КОНТРОЛЬНЫХ МЕРОПРИЯТИЙ</w:t>
      </w:r>
    </w:p>
    <w:p w:rsidR="00D45FB8" w:rsidRPr="000346B0" w:rsidRDefault="00D45FB8">
      <w:pPr>
        <w:widowControl w:val="0"/>
        <w:shd w:val="clear" w:color="auto" w:fill="FFFFFF"/>
        <w:tabs>
          <w:tab w:val="left" w:pos="1276"/>
        </w:tabs>
        <w:ind w:left="709"/>
        <w:jc w:val="both"/>
        <w:rPr>
          <w:rFonts w:ascii="Times New Roman" w:eastAsia="Times New Roman" w:hAnsi="Times New Roman"/>
          <w:color w:val="000000"/>
          <w:lang w:eastAsia="ru-RU"/>
        </w:rPr>
      </w:pPr>
    </w:p>
    <w:p w:rsidR="00D45FB8" w:rsidRPr="000346B0" w:rsidRDefault="00B06594" w:rsidP="008E2691">
      <w:pPr>
        <w:widowControl w:val="0"/>
        <w:numPr>
          <w:ilvl w:val="0"/>
          <w:numId w:val="32"/>
        </w:numPr>
        <w:shd w:val="clear" w:color="auto" w:fill="FFFFFF"/>
        <w:tabs>
          <w:tab w:val="left" w:pos="0"/>
        </w:tabs>
        <w:ind w:left="0" w:firstLine="709"/>
        <w:jc w:val="both"/>
        <w:rPr>
          <w:rFonts w:ascii="Times New Roman" w:hAnsi="Times New Roman"/>
          <w:lang w:val="ru-RU"/>
        </w:rPr>
      </w:pPr>
      <w:proofErr w:type="gramStart"/>
      <w:r w:rsidRPr="000346B0">
        <w:rPr>
          <w:rFonts w:ascii="Times New Roman" w:eastAsia="Times New Roman" w:hAnsi="Times New Roman"/>
          <w:color w:val="000000"/>
          <w:lang w:val="ru-RU" w:eastAsia="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w:t>
      </w:r>
      <w:r w:rsidR="00A703C7" w:rsidRPr="000346B0">
        <w:rPr>
          <w:rFonts w:ascii="Times New Roman" w:eastAsia="Times New Roman" w:hAnsi="Times New Roman"/>
          <w:color w:val="000000"/>
          <w:lang w:val="ru-RU" w:eastAsia="ru-RU"/>
        </w:rPr>
        <w:t xml:space="preserve">для рассмотрения вопроса </w:t>
      </w:r>
      <w:r w:rsidRPr="000346B0">
        <w:rPr>
          <w:rFonts w:ascii="Times New Roman" w:eastAsia="Times New Roman" w:hAnsi="Times New Roman"/>
          <w:color w:val="000000"/>
          <w:lang w:val="ru-RU" w:eastAsia="ru-RU"/>
        </w:rPr>
        <w:t xml:space="preserve">о привлечении к ответственности и (или) применение контрольным органом мер, предусмотренных </w:t>
      </w:r>
      <w:r w:rsidRPr="000346B0">
        <w:rPr>
          <w:rStyle w:val="af"/>
          <w:rFonts w:ascii="Times New Roman" w:hAnsi="Times New Roman"/>
          <w:color w:val="auto"/>
          <w:u w:val="none"/>
          <w:lang w:val="ru-RU"/>
        </w:rPr>
        <w:t>подпунктом 2 части 2 статьи 90</w:t>
      </w:r>
      <w:r w:rsidR="000714DD" w:rsidRPr="000346B0">
        <w:rPr>
          <w:rStyle w:val="af"/>
          <w:rFonts w:ascii="Times New Roman" w:hAnsi="Times New Roman"/>
          <w:color w:val="auto"/>
          <w:u w:val="none"/>
          <w:lang w:val="ru-RU"/>
        </w:rPr>
        <w:t xml:space="preserve"> </w:t>
      </w:r>
      <w:r w:rsidRPr="000346B0">
        <w:rPr>
          <w:rFonts w:ascii="Times New Roman" w:hAnsi="Times New Roman"/>
          <w:lang w:val="ru-RU"/>
        </w:rPr>
        <w:t xml:space="preserve">Федерального закона </w:t>
      </w:r>
      <w:r w:rsidRPr="000346B0">
        <w:rPr>
          <w:rFonts w:ascii="Times New Roman" w:hAnsi="Times New Roman"/>
          <w:color w:val="000000"/>
          <w:lang w:val="ru-RU"/>
        </w:rPr>
        <w:t>№ 248-ФЗ</w:t>
      </w:r>
      <w:r w:rsidR="000714DD" w:rsidRPr="000346B0">
        <w:rPr>
          <w:rFonts w:ascii="Times New Roman" w:hAnsi="Times New Roman"/>
          <w:color w:val="000000"/>
          <w:lang w:val="ru-RU"/>
        </w:rPr>
        <w:t>.</w:t>
      </w:r>
      <w:r w:rsidRPr="000346B0">
        <w:rPr>
          <w:rFonts w:ascii="Times New Roman" w:hAnsi="Times New Roman"/>
          <w:color w:val="000000"/>
          <w:lang w:val="ru-RU"/>
        </w:rPr>
        <w:t xml:space="preserve"> </w:t>
      </w:r>
      <w:proofErr w:type="gramEnd"/>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w:t>
      </w:r>
      <w:proofErr w:type="gramStart"/>
      <w:r w:rsidRPr="000346B0">
        <w:rPr>
          <w:rFonts w:ascii="Times New Roman" w:eastAsia="Times New Roman" w:hAnsi="Times New Roman"/>
          <w:color w:val="000000"/>
          <w:lang w:val="ru-RU" w:eastAsia="ru-RU"/>
        </w:rPr>
        <w:t>,</w:t>
      </w:r>
      <w:proofErr w:type="gramEnd"/>
      <w:r w:rsidRPr="000346B0">
        <w:rPr>
          <w:rFonts w:ascii="Times New Roman" w:eastAsia="Times New Roman" w:hAnsi="Times New Roman"/>
          <w:color w:val="000000"/>
          <w:lang w:val="ru-RU" w:eastAsia="ru-RU"/>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w:t>
      </w:r>
      <w:r w:rsidRPr="002301D9">
        <w:rPr>
          <w:rFonts w:ascii="Times New Roman" w:eastAsia="Times New Roman" w:hAnsi="Times New Roman"/>
          <w:color w:val="000000"/>
          <w:lang w:val="ru-RU" w:eastAsia="ru-RU"/>
        </w:rPr>
        <w:t>проверочные листы должны быть приобщены к акту.</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Оформление акта производится на месте проведения контрольного мероприятия в день окончани</w:t>
      </w:r>
      <w:r w:rsidR="00BF706C" w:rsidRPr="002301D9">
        <w:rPr>
          <w:rFonts w:ascii="Times New Roman" w:eastAsia="Times New Roman" w:hAnsi="Times New Roman"/>
          <w:color w:val="000000"/>
          <w:lang w:val="ru-RU" w:eastAsia="ru-RU"/>
        </w:rPr>
        <w:t>я проведения такого мероприятия,</w:t>
      </w:r>
      <w:r w:rsidR="00BF706C" w:rsidRPr="002301D9">
        <w:rPr>
          <w:color w:val="000000"/>
          <w:shd w:val="clear" w:color="auto" w:fill="FFFFFF"/>
          <w:lang w:val="ru-RU"/>
        </w:rPr>
        <w:t xml:space="preserve"> </w:t>
      </w:r>
      <w:r w:rsidR="00BF706C" w:rsidRPr="002301D9">
        <w:rPr>
          <w:rFonts w:ascii="Times New Roman" w:eastAsia="Times New Roman" w:hAnsi="Times New Roman"/>
          <w:color w:val="000000"/>
          <w:lang w:val="ru-RU" w:eastAsia="ru-RU"/>
        </w:rPr>
        <w:t>если иной порядок оформления акта не установлен Правительством Российской Федерации.</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 xml:space="preserve">Акт контрольного мероприятия, проведение которого было согласовано с </w:t>
      </w:r>
      <w:r w:rsidR="00327679" w:rsidRPr="002301D9">
        <w:rPr>
          <w:rFonts w:ascii="Times New Roman" w:eastAsia="Times New Roman" w:hAnsi="Times New Roman"/>
          <w:color w:val="000000"/>
          <w:lang w:val="ru-RU" w:eastAsia="ru-RU"/>
        </w:rPr>
        <w:t>органами прокуратуры</w:t>
      </w:r>
      <w:r w:rsidRPr="002301D9">
        <w:rPr>
          <w:rFonts w:ascii="Times New Roman" w:eastAsia="Times New Roman" w:hAnsi="Times New Roman"/>
          <w:color w:val="000000"/>
          <w:lang w:val="ru-RU" w:eastAsia="ru-RU"/>
        </w:rPr>
        <w:t>, направляется в ее адрес посредством единого реестра контрольных (надзорных) мероприятий непосредственно после его оформления.</w:t>
      </w:r>
    </w:p>
    <w:p w:rsidR="00BF706C" w:rsidRPr="002301D9" w:rsidRDefault="00BF706C"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w:t>
      </w:r>
    </w:p>
    <w:p w:rsidR="00D45FB8" w:rsidRPr="002301D9"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2301D9">
        <w:rPr>
          <w:rFonts w:ascii="Times New Roman" w:eastAsia="Times New Roman" w:hAnsi="Times New Roman"/>
          <w:color w:val="000000"/>
          <w:lang w:val="ru-RU" w:eastAsia="ru-RU"/>
        </w:rPr>
        <w:t xml:space="preserve">Контролируемое лицо или его представитель </w:t>
      </w:r>
      <w:r w:rsidR="00BF706C" w:rsidRPr="002301D9">
        <w:rPr>
          <w:rFonts w:ascii="Times New Roman" w:eastAsia="Times New Roman" w:hAnsi="Times New Roman"/>
          <w:color w:val="000000"/>
          <w:lang w:val="ru-RU" w:eastAsia="ru-RU"/>
        </w:rPr>
        <w:t>знакомятся</w:t>
      </w:r>
      <w:r w:rsidRPr="002301D9">
        <w:rPr>
          <w:rFonts w:ascii="Times New Roman" w:eastAsia="Times New Roman" w:hAnsi="Times New Roman"/>
          <w:color w:val="000000"/>
          <w:lang w:val="ru-RU" w:eastAsia="ru-RU"/>
        </w:rPr>
        <w:t xml:space="preserve"> с содержанием акта на месте проведения контрольного мероприятия.</w:t>
      </w:r>
    </w:p>
    <w:p w:rsidR="00BF706C" w:rsidRPr="002301D9" w:rsidRDefault="00BF706C"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themeColor="text1"/>
          <w:lang w:val="ru-RU" w:eastAsia="ru-RU"/>
        </w:rPr>
      </w:pPr>
      <w:proofErr w:type="gramStart"/>
      <w:r w:rsidRPr="002301D9">
        <w:rPr>
          <w:rFonts w:ascii="Times New Roman" w:eastAsia="Times New Roman" w:hAnsi="Times New Roman"/>
          <w:color w:val="000000"/>
          <w:lang w:val="ru-RU" w:eastAsia="ru-RU"/>
        </w:rPr>
        <w:t>В случае проведения контрольных (надзорных)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w:t>
      </w:r>
      <w:r w:rsidRPr="002301D9">
        <w:rPr>
          <w:rFonts w:ascii="Times New Roman" w:eastAsia="Times New Roman" w:hAnsi="Times New Roman"/>
          <w:color w:val="000000"/>
          <w:lang w:eastAsia="ru-RU"/>
        </w:rPr>
        <w:t> </w:t>
      </w:r>
      <w:hyperlink r:id="rId35" w:anchor="dst100708" w:history="1">
        <w:r w:rsidRPr="002301D9">
          <w:rPr>
            <w:rStyle w:val="af"/>
            <w:rFonts w:ascii="Times New Roman" w:eastAsia="Times New Roman" w:hAnsi="Times New Roman"/>
            <w:color w:val="000000" w:themeColor="text1"/>
            <w:u w:val="none"/>
            <w:lang w:val="ru-RU" w:eastAsia="ru-RU"/>
          </w:rPr>
          <w:t>пунктами 6</w:t>
        </w:r>
      </w:hyperlink>
      <w:r w:rsidRPr="002301D9">
        <w:rPr>
          <w:rFonts w:ascii="Times New Roman" w:eastAsia="Times New Roman" w:hAnsi="Times New Roman"/>
          <w:color w:val="000000" w:themeColor="text1"/>
          <w:lang w:eastAsia="ru-RU"/>
        </w:rPr>
        <w:t> </w:t>
      </w:r>
      <w:r w:rsidRPr="002301D9">
        <w:rPr>
          <w:rFonts w:ascii="Times New Roman" w:eastAsia="Times New Roman" w:hAnsi="Times New Roman"/>
          <w:color w:val="000000" w:themeColor="text1"/>
          <w:lang w:val="ru-RU" w:eastAsia="ru-RU"/>
        </w:rPr>
        <w:t>-</w:t>
      </w:r>
      <w:r w:rsidRPr="002301D9">
        <w:rPr>
          <w:rFonts w:ascii="Times New Roman" w:eastAsia="Times New Roman" w:hAnsi="Times New Roman"/>
          <w:color w:val="000000" w:themeColor="text1"/>
          <w:lang w:eastAsia="ru-RU"/>
        </w:rPr>
        <w:t> </w:t>
      </w:r>
      <w:hyperlink r:id="rId36" w:anchor="dst100711" w:history="1">
        <w:r w:rsidRPr="002301D9">
          <w:rPr>
            <w:rStyle w:val="af"/>
            <w:rFonts w:ascii="Times New Roman" w:eastAsia="Times New Roman" w:hAnsi="Times New Roman"/>
            <w:color w:val="000000" w:themeColor="text1"/>
            <w:u w:val="none"/>
            <w:lang w:val="ru-RU" w:eastAsia="ru-RU"/>
          </w:rPr>
          <w:t>9 части 1 статьи 65</w:t>
        </w:r>
      </w:hyperlink>
      <w:r w:rsidRPr="002301D9">
        <w:rPr>
          <w:rFonts w:ascii="Times New Roman" w:eastAsia="Times New Roman" w:hAnsi="Times New Roman"/>
          <w:color w:val="000000"/>
          <w:lang w:eastAsia="ru-RU"/>
        </w:rPr>
        <w:t> </w:t>
      </w:r>
      <w:r w:rsidRPr="002301D9">
        <w:rPr>
          <w:rFonts w:ascii="Times New Roman" w:eastAsia="Times New Roman" w:hAnsi="Times New Roman"/>
          <w:color w:val="000000"/>
          <w:lang w:val="ru-RU" w:eastAsia="ru-RU"/>
        </w:rPr>
        <w:t xml:space="preserve"> Федерального закона № 248-ФЗ, или в иных случаях, установленных Федеральным законом № 248-ФЗ, контрольный орган</w:t>
      </w:r>
      <w:proofErr w:type="gramEnd"/>
      <w:r w:rsidRPr="002301D9">
        <w:rPr>
          <w:rFonts w:ascii="Times New Roman" w:eastAsia="Times New Roman" w:hAnsi="Times New Roman"/>
          <w:color w:val="000000"/>
          <w:lang w:val="ru-RU" w:eastAsia="ru-RU"/>
        </w:rPr>
        <w:t xml:space="preserve"> направляет акт контролируемому лицу в порядке, установленном</w:t>
      </w:r>
      <w:r w:rsidRPr="002301D9">
        <w:rPr>
          <w:rFonts w:ascii="Times New Roman" w:eastAsia="Times New Roman" w:hAnsi="Times New Roman"/>
          <w:color w:val="000000"/>
          <w:lang w:eastAsia="ru-RU"/>
        </w:rPr>
        <w:t> </w:t>
      </w:r>
      <w:hyperlink r:id="rId37" w:anchor="dst100225" w:history="1">
        <w:r w:rsidRPr="002301D9">
          <w:rPr>
            <w:rStyle w:val="af"/>
            <w:rFonts w:ascii="Times New Roman" w:eastAsia="Times New Roman" w:hAnsi="Times New Roman"/>
            <w:color w:val="000000" w:themeColor="text1"/>
            <w:u w:val="none"/>
            <w:lang w:val="ru-RU" w:eastAsia="ru-RU"/>
          </w:rPr>
          <w:t>статьей 21</w:t>
        </w:r>
      </w:hyperlink>
      <w:r w:rsidRPr="002301D9">
        <w:rPr>
          <w:rFonts w:ascii="Times New Roman" w:eastAsia="Times New Roman" w:hAnsi="Times New Roman"/>
          <w:color w:val="000000" w:themeColor="text1"/>
          <w:lang w:eastAsia="ru-RU"/>
        </w:rPr>
        <w:t> </w:t>
      </w:r>
      <w:r w:rsidRPr="002301D9">
        <w:rPr>
          <w:rFonts w:ascii="Times New Roman" w:eastAsia="Times New Roman" w:hAnsi="Times New Roman"/>
          <w:color w:val="000000" w:themeColor="text1"/>
          <w:lang w:val="ru-RU" w:eastAsia="ru-RU"/>
        </w:rPr>
        <w:t xml:space="preserve"> Федерального закона № 248-ФЗ.</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w:t>
      </w:r>
      <w:r w:rsidRPr="000346B0">
        <w:rPr>
          <w:rFonts w:ascii="Times New Roman" w:eastAsia="Times New Roman" w:hAnsi="Times New Roman"/>
          <w:color w:val="000000"/>
          <w:lang w:val="ru-RU" w:eastAsia="ru-RU"/>
        </w:rPr>
        <w:lastRenderedPageBreak/>
        <w:t>представителем акта по итогам проведения контрольного мероприятия в акте делается соответствующая отметка.</w:t>
      </w:r>
    </w:p>
    <w:p w:rsidR="00152816" w:rsidRPr="002301D9" w:rsidRDefault="00152816"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proofErr w:type="gramStart"/>
      <w:r w:rsidRPr="002301D9">
        <w:rPr>
          <w:rFonts w:ascii="Times New Roman" w:eastAsia="Times New Roman" w:hAnsi="Times New Roman"/>
          <w:color w:val="000000"/>
          <w:lang w:val="ru-RU" w:eastAsia="ru-RU"/>
        </w:rPr>
        <w:t>В случае невозможности составления акта на месте проведения контрольного (надзорного) мероприятия в день окончания проведения такого мероприятия в соответствии с</w:t>
      </w:r>
      <w:r w:rsidRPr="002301D9">
        <w:rPr>
          <w:rFonts w:ascii="Times New Roman" w:eastAsia="Times New Roman" w:hAnsi="Times New Roman"/>
          <w:color w:val="000000" w:themeColor="text1"/>
          <w:lang w:eastAsia="ru-RU"/>
        </w:rPr>
        <w:t> </w:t>
      </w:r>
      <w:hyperlink r:id="rId38" w:anchor="dst101258" w:history="1">
        <w:r w:rsidRPr="002301D9">
          <w:rPr>
            <w:rStyle w:val="af"/>
            <w:rFonts w:ascii="Times New Roman" w:eastAsia="Times New Roman" w:hAnsi="Times New Roman"/>
            <w:color w:val="000000" w:themeColor="text1"/>
            <w:u w:val="none"/>
            <w:lang w:val="ru-RU" w:eastAsia="ru-RU"/>
          </w:rPr>
          <w:t>частью 3 статьи 87</w:t>
        </w:r>
      </w:hyperlink>
      <w:r w:rsidRPr="002301D9">
        <w:rPr>
          <w:rFonts w:ascii="Times New Roman" w:eastAsia="Times New Roman" w:hAnsi="Times New Roman"/>
          <w:color w:val="000000"/>
          <w:lang w:eastAsia="ru-RU"/>
        </w:rPr>
        <w:t> </w:t>
      </w:r>
      <w:r w:rsidRPr="002301D9">
        <w:rPr>
          <w:rFonts w:ascii="Times New Roman" w:eastAsia="Times New Roman" w:hAnsi="Times New Roman"/>
          <w:color w:val="000000"/>
          <w:lang w:val="ru-RU" w:eastAsia="ru-RU"/>
        </w:rPr>
        <w:t xml:space="preserve"> Федерального закона № 248-ФЗ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w:t>
      </w:r>
      <w:r w:rsidRPr="002301D9">
        <w:rPr>
          <w:rFonts w:ascii="Times New Roman" w:eastAsia="Times New Roman" w:hAnsi="Times New Roman"/>
          <w:color w:val="000000"/>
          <w:lang w:eastAsia="ru-RU"/>
        </w:rPr>
        <w:t> </w:t>
      </w:r>
      <w:hyperlink r:id="rId39" w:anchor="dst101130" w:history="1">
        <w:r w:rsidRPr="002301D9">
          <w:rPr>
            <w:rStyle w:val="af"/>
            <w:rFonts w:ascii="Times New Roman" w:eastAsia="Times New Roman" w:hAnsi="Times New Roman"/>
            <w:color w:val="000000" w:themeColor="text1"/>
            <w:u w:val="none"/>
            <w:lang w:val="ru-RU" w:eastAsia="ru-RU"/>
          </w:rPr>
          <w:t>пунктом 2 части 5 статьи 21</w:t>
        </w:r>
        <w:proofErr w:type="gramEnd"/>
      </w:hyperlink>
      <w:r w:rsidRPr="002301D9">
        <w:rPr>
          <w:rFonts w:ascii="Times New Roman" w:eastAsia="Times New Roman" w:hAnsi="Times New Roman"/>
          <w:color w:val="000000"/>
          <w:lang w:eastAsia="ru-RU"/>
        </w:rPr>
        <w:t> </w:t>
      </w:r>
      <w:r w:rsidRPr="002301D9">
        <w:rPr>
          <w:rFonts w:ascii="Times New Roman" w:eastAsia="Times New Roman" w:hAnsi="Times New Roman"/>
          <w:color w:val="000000"/>
          <w:lang w:val="ru-RU" w:eastAsia="ru-RU"/>
        </w:rPr>
        <w:t>настоящего Федерального закона № 248-ФЗ.</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w:anchor="р7" w:history="1">
        <w:r w:rsidRPr="000346B0">
          <w:rPr>
            <w:rStyle w:val="af"/>
            <w:rFonts w:ascii="Times New Roman" w:eastAsia="Times New Roman" w:hAnsi="Times New Roman"/>
            <w:color w:val="auto"/>
            <w:u w:val="none"/>
            <w:lang w:val="ru-RU" w:eastAsia="ru-RU"/>
          </w:rPr>
          <w:t>разделом 7</w:t>
        </w:r>
      </w:hyperlink>
      <w:r w:rsidRPr="000346B0">
        <w:rPr>
          <w:rFonts w:ascii="Times New Roman" w:eastAsia="Times New Roman" w:hAnsi="Times New Roman"/>
          <w:lang w:val="ru-RU" w:eastAsia="ru-RU"/>
        </w:rPr>
        <w:t xml:space="preserve"> наст</w:t>
      </w:r>
      <w:r w:rsidRPr="000346B0">
        <w:rPr>
          <w:rFonts w:ascii="Times New Roman" w:eastAsia="Times New Roman" w:hAnsi="Times New Roman"/>
          <w:color w:val="000000"/>
          <w:lang w:val="ru-RU" w:eastAsia="ru-RU"/>
        </w:rPr>
        <w:t>оящего Положения.</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45FB8" w:rsidRPr="000346B0" w:rsidRDefault="00B06594" w:rsidP="00BF706C">
      <w:pPr>
        <w:pStyle w:val="af2"/>
        <w:numPr>
          <w:ilvl w:val="0"/>
          <w:numId w:val="32"/>
        </w:numPr>
        <w:autoSpaceDE w:val="0"/>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выполнить мероприятия, предусмотренные пунктом 2 статьи 90 </w:t>
      </w:r>
      <w:r w:rsidRPr="000346B0">
        <w:rPr>
          <w:rFonts w:ascii="Times New Roman" w:hAnsi="Times New Roman"/>
          <w:lang w:val="ru-RU" w:eastAsia="ru-RU"/>
        </w:rPr>
        <w:t xml:space="preserve">Федерального закона </w:t>
      </w:r>
      <w:r w:rsidRPr="000346B0">
        <w:rPr>
          <w:rFonts w:ascii="Times New Roman" w:hAnsi="Times New Roman"/>
          <w:color w:val="000000"/>
          <w:lang w:val="ru-RU"/>
        </w:rPr>
        <w:t>№ 248-ФЗ»</w:t>
      </w:r>
      <w:r w:rsidRPr="000346B0">
        <w:rPr>
          <w:rFonts w:ascii="Times New Roman" w:hAnsi="Times New Roman"/>
          <w:lang w:val="ru-RU" w:eastAsia="ru-RU"/>
        </w:rPr>
        <w:t>.</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CD5808" w:rsidRPr="002301D9" w:rsidRDefault="00CD5808" w:rsidP="00D52CA6">
      <w:pPr>
        <w:pStyle w:val="af2"/>
        <w:autoSpaceDE w:val="0"/>
        <w:ind w:left="0" w:firstLine="709"/>
        <w:jc w:val="both"/>
        <w:rPr>
          <w:rFonts w:ascii="Times New Roman" w:hAnsi="Times New Roman"/>
          <w:lang w:val="ru-RU"/>
        </w:rPr>
      </w:pPr>
      <w:r w:rsidRPr="002301D9">
        <w:rPr>
          <w:rFonts w:ascii="Times New Roman" w:hAnsi="Times New Roman"/>
          <w:lang w:val="ru-RU"/>
        </w:rPr>
        <w:t>Предписание, указанное в абзаце 1 настоящего пункта, выдается в случаях, в порядке, определенном статьей 90.1 Федерального закона № 248-ФЗ.</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Контрольный (надзорный) орган может отменить предписание об устранении выявленных нарушений обязательных требований в случаях, установленных Федеральным законом № 248.</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CD5808" w:rsidRPr="002301D9" w:rsidRDefault="00CD5808" w:rsidP="00CD5808">
      <w:pPr>
        <w:pStyle w:val="af2"/>
        <w:numPr>
          <w:ilvl w:val="0"/>
          <w:numId w:val="32"/>
        </w:numPr>
        <w:autoSpaceDE w:val="0"/>
        <w:ind w:left="0" w:firstLine="709"/>
        <w:jc w:val="both"/>
        <w:rPr>
          <w:rFonts w:ascii="Times New Roman" w:hAnsi="Times New Roman"/>
          <w:lang w:val="ru-RU"/>
        </w:rPr>
      </w:pPr>
      <w:r w:rsidRPr="002301D9">
        <w:rPr>
          <w:rFonts w:ascii="Times New Roman" w:hAnsi="Times New Roman"/>
          <w:lang w:val="ru-RU"/>
        </w:rPr>
        <w:t xml:space="preserve">Соглашение составляется в порядке, установленном статьей 90.2 </w:t>
      </w:r>
      <w:r w:rsidR="00D52CA6" w:rsidRPr="002301D9">
        <w:rPr>
          <w:rFonts w:ascii="Times New Roman" w:hAnsi="Times New Roman"/>
          <w:lang w:val="ru-RU"/>
        </w:rPr>
        <w:t>Федерального закона</w:t>
      </w:r>
      <w:r w:rsidRPr="002301D9">
        <w:rPr>
          <w:rFonts w:ascii="Times New Roman" w:hAnsi="Times New Roman"/>
          <w:lang w:val="ru-RU"/>
        </w:rPr>
        <w:t xml:space="preserve"> № 248-ФЗ.</w:t>
      </w:r>
    </w:p>
    <w:p w:rsidR="00D45FB8" w:rsidRPr="000346B0" w:rsidRDefault="00B06594" w:rsidP="00BF706C">
      <w:pPr>
        <w:widowControl w:val="0"/>
        <w:numPr>
          <w:ilvl w:val="0"/>
          <w:numId w:val="32"/>
        </w:numPr>
        <w:shd w:val="clear" w:color="auto" w:fill="FFFFFF"/>
        <w:tabs>
          <w:tab w:val="left" w:pos="1276"/>
        </w:tabs>
        <w:ind w:left="0" w:firstLine="709"/>
        <w:jc w:val="both"/>
        <w:rPr>
          <w:rFonts w:ascii="Times New Roman" w:hAnsi="Times New Roman"/>
          <w:lang w:val="ru-RU"/>
        </w:rPr>
      </w:pPr>
      <w:proofErr w:type="gramStart"/>
      <w:r w:rsidRPr="000346B0">
        <w:rPr>
          <w:rFonts w:ascii="Times New Roman" w:eastAsia="Times New Roman" w:hAnsi="Times New Roman"/>
          <w:color w:val="000000"/>
          <w:lang w:val="ru-RU" w:eastAsia="ru-RU"/>
        </w:rPr>
        <w:t>Решения, принятые по результатам контрольного мероприятия, проведенного с грубым нарушением требований к организации и осуществлению муниципа</w:t>
      </w:r>
      <w:r w:rsidR="006D128A" w:rsidRPr="000346B0">
        <w:rPr>
          <w:rFonts w:ascii="Times New Roman" w:eastAsia="Times New Roman" w:hAnsi="Times New Roman"/>
          <w:color w:val="000000"/>
          <w:lang w:val="ru-RU" w:eastAsia="ru-RU"/>
        </w:rPr>
        <w:t>льного контроля, предусмотренных частью 2 статьи 91 Федерального закона № 248-ФЗ</w:t>
      </w:r>
      <w:r w:rsidRPr="000346B0">
        <w:rPr>
          <w:rFonts w:ascii="Times New Roman" w:eastAsia="Times New Roman" w:hAnsi="Times New Roman"/>
          <w:color w:val="000000"/>
          <w:lang w:val="ru-RU" w:eastAsia="ru-RU"/>
        </w:rPr>
        <w:t xml:space="preserve">, подлежат отмене </w:t>
      </w:r>
      <w:r w:rsidRPr="000346B0">
        <w:rPr>
          <w:rFonts w:ascii="Times New Roman" w:hAnsi="Times New Roman"/>
          <w:color w:val="000000"/>
          <w:lang w:val="ru-RU"/>
        </w:rPr>
        <w:t>контрольным органом</w:t>
      </w:r>
      <w:r w:rsidRPr="000346B0">
        <w:rPr>
          <w:rFonts w:ascii="Times New Roman" w:eastAsia="Times New Roman" w:hAnsi="Times New Roman"/>
          <w:color w:val="000000"/>
          <w:lang w:val="ru-RU" w:eastAsia="ru-RU"/>
        </w:rPr>
        <w:t xml:space="preserve">, проводившим контрольное мероприятие, вышестоящим контрольным органом или судом, в том числе по представлению прокурора </w:t>
      </w:r>
      <w:proofErr w:type="spellStart"/>
      <w:r w:rsidR="00956F3A">
        <w:rPr>
          <w:rFonts w:ascii="Times New Roman" w:eastAsia="Times New Roman" w:hAnsi="Times New Roman"/>
          <w:color w:val="000000"/>
          <w:lang w:val="ru-RU" w:eastAsia="ru-RU"/>
        </w:rPr>
        <w:t>Байкаловского</w:t>
      </w:r>
      <w:proofErr w:type="spellEnd"/>
      <w:r w:rsidR="00956F3A">
        <w:rPr>
          <w:rFonts w:ascii="Times New Roman" w:eastAsia="Times New Roman" w:hAnsi="Times New Roman"/>
          <w:color w:val="000000"/>
          <w:lang w:val="ru-RU" w:eastAsia="ru-RU"/>
        </w:rPr>
        <w:t xml:space="preserve"> района</w:t>
      </w:r>
      <w:r w:rsidRPr="000346B0">
        <w:rPr>
          <w:rFonts w:ascii="Times New Roman" w:eastAsia="Times New Roman" w:hAnsi="Times New Roman"/>
          <w:color w:val="000000"/>
          <w:lang w:val="ru-RU" w:eastAsia="ru-RU"/>
        </w:rPr>
        <w:t>.</w:t>
      </w:r>
      <w:proofErr w:type="gramEnd"/>
      <w:r w:rsidRPr="000346B0">
        <w:rPr>
          <w:rFonts w:ascii="Times New Roman" w:eastAsia="Times New Roman" w:hAnsi="Times New Roman"/>
          <w:color w:val="000000"/>
          <w:lang w:val="ru-RU" w:eastAsia="ru-RU"/>
        </w:rPr>
        <w:t xml:space="preserve"> В случае самостоятельного выявления грубых нарушений требований к организации и осуществлению муниципального контроля инспектором, проводившем контрольное мероприятие, уполномоченное должностное лицо контрольного органа принимает решение о признании результатов такого мероприятия </w:t>
      </w:r>
      <w:proofErr w:type="gramStart"/>
      <w:r w:rsidRPr="000346B0">
        <w:rPr>
          <w:rFonts w:ascii="Times New Roman" w:eastAsia="Times New Roman" w:hAnsi="Times New Roman"/>
          <w:color w:val="000000"/>
          <w:lang w:val="ru-RU" w:eastAsia="ru-RU"/>
        </w:rPr>
        <w:t>недействительными</w:t>
      </w:r>
      <w:proofErr w:type="gramEnd"/>
      <w:r w:rsidRPr="000346B0">
        <w:rPr>
          <w:rFonts w:ascii="Times New Roman" w:eastAsia="Times New Roman" w:hAnsi="Times New Roman"/>
          <w:color w:val="000000"/>
          <w:lang w:val="ru-RU" w:eastAsia="ru-RU"/>
        </w:rPr>
        <w:t>.</w:t>
      </w:r>
    </w:p>
    <w:p w:rsidR="006D128A" w:rsidRPr="000346B0" w:rsidRDefault="00B06594" w:rsidP="00D52CA6">
      <w:pPr>
        <w:widowControl w:val="0"/>
        <w:numPr>
          <w:ilvl w:val="0"/>
          <w:numId w:val="32"/>
        </w:numPr>
        <w:shd w:val="clear" w:color="auto" w:fill="FFFFFF"/>
        <w:tabs>
          <w:tab w:val="left" w:pos="1276"/>
        </w:tabs>
        <w:ind w:left="0" w:firstLine="708"/>
        <w:jc w:val="both"/>
        <w:rPr>
          <w:rFonts w:ascii="Times New Roman" w:eastAsia="Times New Roman" w:hAnsi="Times New Roman"/>
          <w:color w:val="000000"/>
          <w:lang w:val="ru-RU" w:eastAsia="ru-RU"/>
        </w:rPr>
      </w:pPr>
      <w:r w:rsidRPr="000346B0">
        <w:rPr>
          <w:rFonts w:ascii="Times New Roman" w:eastAsia="Times New Roman" w:hAnsi="Times New Roman"/>
          <w:color w:val="000000"/>
          <w:lang w:val="ru-RU" w:eastAsia="ru-RU"/>
        </w:rPr>
        <w:t xml:space="preserve">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w:t>
      </w:r>
      <w:r w:rsidR="00327679" w:rsidRPr="000346B0">
        <w:rPr>
          <w:rFonts w:ascii="Times New Roman" w:eastAsia="Times New Roman" w:hAnsi="Times New Roman"/>
          <w:color w:val="000000"/>
          <w:lang w:val="ru-RU" w:eastAsia="ru-RU"/>
        </w:rPr>
        <w:t>органами прокуратуры</w:t>
      </w:r>
      <w:r w:rsidRPr="000346B0">
        <w:rPr>
          <w:rFonts w:ascii="Times New Roman" w:eastAsia="Times New Roman" w:hAnsi="Times New Roman"/>
          <w:color w:val="000000"/>
          <w:lang w:val="ru-RU" w:eastAsia="ru-RU"/>
        </w:rPr>
        <w:t xml:space="preserve"> вне зависимости от вида контрольного мероприятия и основания для его проведения.</w:t>
      </w:r>
    </w:p>
    <w:p w:rsidR="00D45FB8" w:rsidRPr="000346B0" w:rsidRDefault="00D45FB8">
      <w:pPr>
        <w:widowControl w:val="0"/>
        <w:shd w:val="clear" w:color="auto" w:fill="FFFFFF"/>
        <w:jc w:val="both"/>
        <w:rPr>
          <w:rFonts w:ascii="Times New Roman" w:eastAsia="Times New Roman" w:hAnsi="Times New Roman"/>
          <w:color w:val="000000"/>
          <w:lang w:val="ru-RU" w:eastAsia="ru-RU"/>
        </w:rPr>
      </w:pPr>
    </w:p>
    <w:p w:rsidR="00A703C7" w:rsidRPr="000346B0" w:rsidRDefault="00B06594">
      <w:pPr>
        <w:widowControl w:val="0"/>
        <w:shd w:val="clear" w:color="auto" w:fill="FFFFFF"/>
        <w:autoSpaceDE w:val="0"/>
        <w:jc w:val="center"/>
        <w:rPr>
          <w:rFonts w:ascii="Times New Roman" w:hAnsi="Times New Roman"/>
          <w:color w:val="000000"/>
          <w:shd w:val="clear" w:color="auto" w:fill="FFFFFF"/>
          <w:lang w:val="ru-RU"/>
        </w:rPr>
      </w:pPr>
      <w:r w:rsidRPr="000346B0">
        <w:rPr>
          <w:rFonts w:ascii="Times New Roman" w:hAnsi="Times New Roman"/>
          <w:color w:val="000000"/>
          <w:lang w:val="ru-RU"/>
        </w:rPr>
        <w:t>РАЗДЕЛ 6</w:t>
      </w:r>
      <w:r w:rsidR="00A703C7" w:rsidRPr="000346B0">
        <w:rPr>
          <w:rFonts w:ascii="Times New Roman" w:hAnsi="Times New Roman"/>
          <w:color w:val="000000"/>
          <w:lang w:val="ru-RU"/>
        </w:rPr>
        <w:t xml:space="preserve">. </w:t>
      </w:r>
      <w:r w:rsidRPr="000346B0">
        <w:rPr>
          <w:rFonts w:ascii="Times New Roman" w:hAnsi="Times New Roman"/>
          <w:color w:val="000000"/>
          <w:lang w:val="ru-RU"/>
        </w:rPr>
        <w:t xml:space="preserve">ИСПОЛНЕНИЕ РЕШЕНИЙ </w:t>
      </w:r>
      <w:r w:rsidRPr="000346B0">
        <w:rPr>
          <w:rFonts w:ascii="Times New Roman" w:hAnsi="Times New Roman"/>
          <w:color w:val="000000"/>
          <w:shd w:val="clear" w:color="auto" w:fill="FFFFFF"/>
          <w:lang w:val="ru-RU"/>
        </w:rPr>
        <w:t xml:space="preserve">ОРГАНА </w:t>
      </w:r>
    </w:p>
    <w:p w:rsidR="00D45FB8" w:rsidRPr="000346B0" w:rsidRDefault="00B06594">
      <w:pPr>
        <w:widowControl w:val="0"/>
        <w:shd w:val="clear" w:color="auto" w:fill="FFFFFF"/>
        <w:autoSpaceDE w:val="0"/>
        <w:jc w:val="center"/>
        <w:rPr>
          <w:lang w:val="ru-RU"/>
        </w:rPr>
      </w:pPr>
      <w:r w:rsidRPr="000346B0">
        <w:rPr>
          <w:rFonts w:ascii="Times New Roman" w:hAnsi="Times New Roman"/>
          <w:color w:val="000000"/>
          <w:shd w:val="clear" w:color="auto" w:fill="FFFFFF"/>
          <w:lang w:val="ru-RU"/>
        </w:rPr>
        <w:t>МУНИЦИПАЛЬНОГО КОНТРОЛЯ</w:t>
      </w:r>
    </w:p>
    <w:p w:rsidR="00D45FB8" w:rsidRPr="000346B0" w:rsidRDefault="00D45FB8">
      <w:pPr>
        <w:widowControl w:val="0"/>
        <w:shd w:val="clear" w:color="auto" w:fill="FFFFFF"/>
        <w:autoSpaceDE w:val="0"/>
        <w:jc w:val="center"/>
        <w:rPr>
          <w:rFonts w:ascii="Times New Roman" w:hAnsi="Times New Roman"/>
          <w:color w:val="000000"/>
          <w:lang w:val="ru-RU"/>
        </w:rPr>
      </w:pPr>
    </w:p>
    <w:p w:rsidR="00D52CA6" w:rsidRPr="002301D9" w:rsidRDefault="00D52CA6" w:rsidP="002301D9">
      <w:pPr>
        <w:numPr>
          <w:ilvl w:val="0"/>
          <w:numId w:val="32"/>
        </w:numPr>
        <w:shd w:val="clear" w:color="auto" w:fill="FFFFFF"/>
        <w:tabs>
          <w:tab w:val="left" w:pos="0"/>
        </w:tabs>
        <w:ind w:left="0" w:firstLine="709"/>
        <w:jc w:val="both"/>
        <w:rPr>
          <w:rFonts w:ascii="Times New Roman" w:hAnsi="Times New Roman"/>
          <w:lang w:val="ru-RU"/>
        </w:rPr>
      </w:pPr>
      <w:r w:rsidRPr="002301D9">
        <w:rPr>
          <w:rFonts w:ascii="Times New Roman" w:hAnsi="Times New Roman"/>
          <w:lang w:val="ru-RU"/>
        </w:rPr>
        <w:t xml:space="preserve">Органом, осуществляющим </w:t>
      </w:r>
      <w:proofErr w:type="gramStart"/>
      <w:r w:rsidRPr="002301D9">
        <w:rPr>
          <w:rFonts w:ascii="Times New Roman" w:hAnsi="Times New Roman"/>
          <w:lang w:val="ru-RU"/>
        </w:rPr>
        <w:t>контроль за</w:t>
      </w:r>
      <w:proofErr w:type="gramEnd"/>
      <w:r w:rsidRPr="002301D9">
        <w:rPr>
          <w:rFonts w:ascii="Times New Roman" w:hAnsi="Times New Roman"/>
          <w:lang w:val="ru-RU"/>
        </w:rPr>
        <w:t xml:space="preserve"> исполнением предписаний, иных решений контрольного органа (далее - решения), является контрольный орган, вынесший решения.</w:t>
      </w:r>
    </w:p>
    <w:p w:rsidR="00D52CA6" w:rsidRPr="002301D9" w:rsidRDefault="00D52CA6" w:rsidP="00BF706C">
      <w:pPr>
        <w:numPr>
          <w:ilvl w:val="0"/>
          <w:numId w:val="32"/>
        </w:numPr>
        <w:shd w:val="clear" w:color="auto" w:fill="FFFFFF"/>
        <w:tabs>
          <w:tab w:val="left" w:pos="1276"/>
        </w:tabs>
        <w:ind w:left="0" w:firstLine="709"/>
        <w:jc w:val="both"/>
        <w:rPr>
          <w:rFonts w:ascii="Times New Roman" w:hAnsi="Times New Roman"/>
          <w:lang w:val="ru-RU"/>
        </w:rPr>
      </w:pPr>
      <w:r w:rsidRPr="002301D9">
        <w:rPr>
          <w:rFonts w:ascii="Times New Roman" w:hAnsi="Times New Roman"/>
          <w:lang w:val="ru-RU"/>
        </w:rP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органа, вправе внести изменения в решение в сторону улучшения положения контролируемого лица.</w:t>
      </w:r>
    </w:p>
    <w:p w:rsidR="00D45FB8" w:rsidRPr="002301D9" w:rsidRDefault="00B06594" w:rsidP="00D52CA6">
      <w:pPr>
        <w:numPr>
          <w:ilvl w:val="0"/>
          <w:numId w:val="32"/>
        </w:numPr>
        <w:shd w:val="clear" w:color="auto" w:fill="FFFFFF"/>
        <w:tabs>
          <w:tab w:val="left" w:pos="1276"/>
        </w:tabs>
        <w:ind w:left="0" w:firstLine="709"/>
        <w:jc w:val="both"/>
        <w:rPr>
          <w:rFonts w:ascii="Times New Roman" w:hAnsi="Times New Roman"/>
          <w:lang w:val="ru-RU"/>
        </w:rPr>
      </w:pPr>
      <w:r w:rsidRPr="002301D9">
        <w:rPr>
          <w:rFonts w:ascii="Times New Roman" w:eastAsia="Times New Roman" w:hAnsi="Times New Roman"/>
          <w:color w:val="000000"/>
          <w:lang w:val="ru-RU" w:eastAsia="ru-RU"/>
        </w:rP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D45FB8" w:rsidRPr="002301D9" w:rsidRDefault="00B06594" w:rsidP="00BF706C">
      <w:pPr>
        <w:numPr>
          <w:ilvl w:val="0"/>
          <w:numId w:val="32"/>
        </w:numPr>
        <w:shd w:val="clear" w:color="auto" w:fill="FFFFFF"/>
        <w:tabs>
          <w:tab w:val="left" w:pos="1276"/>
        </w:tabs>
        <w:ind w:left="0" w:firstLine="709"/>
        <w:jc w:val="both"/>
        <w:rPr>
          <w:rFonts w:ascii="Times New Roman" w:hAnsi="Times New Roman"/>
          <w:lang w:val="ru-RU"/>
        </w:rPr>
      </w:pPr>
      <w:r w:rsidRPr="002301D9">
        <w:rPr>
          <w:rFonts w:ascii="Times New Roman" w:eastAsia="Times New Roman" w:hAnsi="Times New Roman"/>
          <w:color w:val="000000"/>
          <w:lang w:val="ru-RU" w:eastAsia="ru-RU"/>
        </w:rPr>
        <w:t xml:space="preserve">Решение об </w:t>
      </w:r>
      <w:r w:rsidRPr="002301D9">
        <w:rPr>
          <w:rFonts w:ascii="Times New Roman" w:eastAsia="Times New Roman" w:hAnsi="Times New Roman"/>
          <w:lang w:val="ru-RU" w:eastAsia="ru-RU"/>
        </w:rPr>
        <w:t xml:space="preserve">отсрочке выполнения </w:t>
      </w:r>
      <w:r w:rsidR="00D52CA6" w:rsidRPr="002301D9">
        <w:rPr>
          <w:rFonts w:ascii="Times New Roman" w:eastAsia="Times New Roman" w:hAnsi="Times New Roman"/>
          <w:lang w:val="ru-RU" w:eastAsia="ru-RU"/>
        </w:rPr>
        <w:t>решения</w:t>
      </w:r>
      <w:r w:rsidRPr="002301D9">
        <w:rPr>
          <w:rFonts w:ascii="Times New Roman" w:eastAsia="Times New Roman" w:hAnsi="Times New Roman"/>
          <w:lang w:val="ru-RU" w:eastAsia="ru-RU"/>
        </w:rPr>
        <w:t xml:space="preserve"> принимается в порядке, предусмотренном </w:t>
      </w:r>
      <w:r w:rsidR="00D52CA6" w:rsidRPr="002301D9">
        <w:rPr>
          <w:rFonts w:ascii="Times New Roman" w:eastAsia="Times New Roman" w:hAnsi="Times New Roman"/>
          <w:lang w:val="ru-RU" w:eastAsia="ru-RU"/>
        </w:rPr>
        <w:t>пунктом 2 статьи</w:t>
      </w:r>
      <w:r w:rsidRPr="002301D9">
        <w:rPr>
          <w:rFonts w:ascii="Times New Roman" w:eastAsia="Times New Roman" w:hAnsi="Times New Roman"/>
          <w:lang w:val="ru-RU" w:eastAsia="ru-RU"/>
        </w:rPr>
        <w:t xml:space="preserve"> 93 Главы 17 </w:t>
      </w:r>
      <w:r w:rsidRPr="002301D9">
        <w:rPr>
          <w:rFonts w:ascii="Times New Roman" w:hAnsi="Times New Roman"/>
          <w:lang w:val="ru-RU" w:eastAsia="ru-RU"/>
        </w:rPr>
        <w:t xml:space="preserve">Федерального закона </w:t>
      </w:r>
      <w:r w:rsidRPr="002301D9">
        <w:rPr>
          <w:rFonts w:ascii="Times New Roman" w:hAnsi="Times New Roman"/>
          <w:color w:val="000000"/>
          <w:lang w:val="ru-RU"/>
        </w:rPr>
        <w:t>№ 248-ФЗ</w:t>
      </w:r>
      <w:r w:rsidRPr="002301D9">
        <w:rPr>
          <w:rFonts w:ascii="Times New Roman" w:hAnsi="Times New Roman"/>
          <w:lang w:val="ru-RU" w:eastAsia="ru-RU"/>
        </w:rPr>
        <w:t>.</w:t>
      </w:r>
    </w:p>
    <w:p w:rsidR="00D45FB8" w:rsidRPr="000346B0" w:rsidRDefault="00B06594" w:rsidP="00BF706C">
      <w:pPr>
        <w:numPr>
          <w:ilvl w:val="0"/>
          <w:numId w:val="32"/>
        </w:numPr>
        <w:shd w:val="clear" w:color="auto" w:fill="FFFFFF"/>
        <w:tabs>
          <w:tab w:val="left" w:pos="1276"/>
        </w:tabs>
        <w:ind w:left="0" w:firstLine="709"/>
        <w:jc w:val="both"/>
        <w:rPr>
          <w:rFonts w:ascii="Times New Roman" w:hAnsi="Times New Roman"/>
          <w:lang w:val="ru-RU"/>
        </w:rPr>
      </w:pPr>
      <w:bookmarkStart w:id="12" w:name="ст182"/>
      <w:r w:rsidRPr="000346B0">
        <w:rPr>
          <w:rFonts w:ascii="Times New Roman" w:eastAsia="Times New Roman" w:hAnsi="Times New Roman"/>
          <w:lang w:val="ru-RU" w:eastAsia="ru-RU"/>
        </w:rPr>
        <w:t xml:space="preserve">Уполномоченным должностным лицом </w:t>
      </w:r>
      <w:r w:rsidRPr="000346B0">
        <w:rPr>
          <w:rFonts w:ascii="Times New Roman" w:hAnsi="Times New Roman"/>
          <w:lang w:val="ru-RU"/>
        </w:rPr>
        <w:t>контрольного органа</w:t>
      </w:r>
      <w:r w:rsidRPr="000346B0">
        <w:rPr>
          <w:rFonts w:ascii="Times New Roman" w:eastAsia="Times New Roman" w:hAnsi="Times New Roman"/>
          <w:lang w:val="ru-RU" w:eastAsia="ru-RU"/>
        </w:rPr>
        <w:t>, вынесшим решение, рассматриваются следующие вопросы, связанные с исполнением решения:</w:t>
      </w:r>
    </w:p>
    <w:bookmarkEnd w:id="12"/>
    <w:p w:rsidR="00D45FB8" w:rsidRPr="000346B0" w:rsidRDefault="00B06594">
      <w:pPr>
        <w:shd w:val="clear" w:color="auto" w:fill="FFFFFF"/>
        <w:tabs>
          <w:tab w:val="left" w:pos="1276"/>
        </w:tabs>
        <w:ind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1) о разъяснении способа и порядка исполнения решения;</w:t>
      </w:r>
    </w:p>
    <w:p w:rsidR="00D45FB8" w:rsidRPr="000346B0" w:rsidRDefault="00B06594">
      <w:pPr>
        <w:shd w:val="clear" w:color="auto" w:fill="FFFFFF"/>
        <w:tabs>
          <w:tab w:val="left" w:pos="1276"/>
        </w:tabs>
        <w:ind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2) об отсрочке исполнения решения;</w:t>
      </w:r>
    </w:p>
    <w:p w:rsidR="00D45FB8" w:rsidRPr="000346B0" w:rsidRDefault="00B06594">
      <w:pPr>
        <w:shd w:val="clear" w:color="auto" w:fill="FFFFFF"/>
        <w:tabs>
          <w:tab w:val="left" w:pos="1276"/>
        </w:tabs>
        <w:ind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3) о приостановлении исполнения решения, возобновлении ранее приостановленного исполнения решения;</w:t>
      </w:r>
    </w:p>
    <w:p w:rsidR="00D45FB8" w:rsidRPr="000346B0" w:rsidRDefault="00B06594">
      <w:pPr>
        <w:shd w:val="clear" w:color="auto" w:fill="FFFFFF"/>
        <w:tabs>
          <w:tab w:val="left" w:pos="1276"/>
        </w:tabs>
        <w:ind w:firstLine="709"/>
        <w:jc w:val="both"/>
        <w:rPr>
          <w:rFonts w:ascii="Times New Roman" w:eastAsia="Times New Roman" w:hAnsi="Times New Roman"/>
          <w:lang w:eastAsia="ru-RU"/>
        </w:rPr>
      </w:pPr>
      <w:r w:rsidRPr="000346B0">
        <w:rPr>
          <w:rFonts w:ascii="Times New Roman" w:eastAsia="Times New Roman" w:hAnsi="Times New Roman"/>
          <w:lang w:eastAsia="ru-RU"/>
        </w:rPr>
        <w:t xml:space="preserve">4) </w:t>
      </w:r>
      <w:proofErr w:type="gramStart"/>
      <w:r w:rsidRPr="000346B0">
        <w:rPr>
          <w:rFonts w:ascii="Times New Roman" w:eastAsia="Times New Roman" w:hAnsi="Times New Roman"/>
          <w:lang w:eastAsia="ru-RU"/>
        </w:rPr>
        <w:t>о</w:t>
      </w:r>
      <w:proofErr w:type="gramEnd"/>
      <w:r w:rsidRPr="000346B0">
        <w:rPr>
          <w:rFonts w:ascii="Times New Roman" w:eastAsia="Times New Roman" w:hAnsi="Times New Roman"/>
          <w:lang w:eastAsia="ru-RU"/>
        </w:rPr>
        <w:t xml:space="preserve"> </w:t>
      </w:r>
      <w:proofErr w:type="spellStart"/>
      <w:r w:rsidRPr="000346B0">
        <w:rPr>
          <w:rFonts w:ascii="Times New Roman" w:eastAsia="Times New Roman" w:hAnsi="Times New Roman"/>
          <w:lang w:eastAsia="ru-RU"/>
        </w:rPr>
        <w:t>прекращении</w:t>
      </w:r>
      <w:proofErr w:type="spellEnd"/>
      <w:r w:rsidRPr="000346B0">
        <w:rPr>
          <w:rFonts w:ascii="Times New Roman" w:eastAsia="Times New Roman" w:hAnsi="Times New Roman"/>
          <w:lang w:eastAsia="ru-RU"/>
        </w:rPr>
        <w:t xml:space="preserve"> </w:t>
      </w:r>
      <w:proofErr w:type="spellStart"/>
      <w:r w:rsidRPr="000346B0">
        <w:rPr>
          <w:rFonts w:ascii="Times New Roman" w:eastAsia="Times New Roman" w:hAnsi="Times New Roman"/>
          <w:lang w:eastAsia="ru-RU"/>
        </w:rPr>
        <w:t>исполнения</w:t>
      </w:r>
      <w:proofErr w:type="spellEnd"/>
      <w:r w:rsidRPr="000346B0">
        <w:rPr>
          <w:rFonts w:ascii="Times New Roman" w:eastAsia="Times New Roman" w:hAnsi="Times New Roman"/>
          <w:lang w:eastAsia="ru-RU"/>
        </w:rPr>
        <w:t xml:space="preserve"> </w:t>
      </w:r>
      <w:proofErr w:type="spellStart"/>
      <w:r w:rsidRPr="000346B0">
        <w:rPr>
          <w:rFonts w:ascii="Times New Roman" w:eastAsia="Times New Roman" w:hAnsi="Times New Roman"/>
          <w:lang w:eastAsia="ru-RU"/>
        </w:rPr>
        <w:t>решения</w:t>
      </w:r>
      <w:proofErr w:type="spellEnd"/>
      <w:r w:rsidRPr="000346B0">
        <w:rPr>
          <w:rFonts w:ascii="Times New Roman" w:eastAsia="Times New Roman" w:hAnsi="Times New Roman"/>
          <w:lang w:eastAsia="ru-RU"/>
        </w:rPr>
        <w:t>.</w:t>
      </w:r>
    </w:p>
    <w:p w:rsidR="00D45FB8" w:rsidRPr="000346B0" w:rsidRDefault="00B06594" w:rsidP="00BF706C">
      <w:pPr>
        <w:widowControl w:val="0"/>
        <w:numPr>
          <w:ilvl w:val="0"/>
          <w:numId w:val="32"/>
        </w:numPr>
        <w:shd w:val="clear" w:color="auto" w:fill="FFFFFF"/>
        <w:tabs>
          <w:tab w:val="left" w:pos="993"/>
        </w:tabs>
        <w:autoSpaceDE w:val="0"/>
        <w:ind w:left="0" w:firstLine="709"/>
        <w:jc w:val="both"/>
        <w:rPr>
          <w:rFonts w:ascii="Times New Roman" w:hAnsi="Times New Roman"/>
          <w:lang w:val="ru-RU"/>
        </w:rPr>
      </w:pPr>
      <w:r w:rsidRPr="000346B0">
        <w:rPr>
          <w:rFonts w:ascii="Times New Roman" w:eastAsia="Times New Roman" w:hAnsi="Times New Roman"/>
          <w:lang w:val="ru-RU" w:eastAsia="ru-RU"/>
        </w:rPr>
        <w:t xml:space="preserve">Вопросы, указанные в </w:t>
      </w:r>
      <w:hyperlink w:anchor="ст182" w:history="1">
        <w:r w:rsidRPr="000346B0">
          <w:rPr>
            <w:rStyle w:val="af"/>
            <w:rFonts w:ascii="Times New Roman" w:eastAsia="Times New Roman" w:hAnsi="Times New Roman"/>
            <w:color w:val="auto"/>
            <w:u w:val="none"/>
            <w:shd w:val="clear" w:color="auto" w:fill="FFFFFF"/>
            <w:lang w:val="ru-RU" w:eastAsia="ru-RU"/>
          </w:rPr>
          <w:t>пункте 1</w:t>
        </w:r>
      </w:hyperlink>
      <w:r w:rsidR="00D52CA6" w:rsidRPr="000346B0">
        <w:rPr>
          <w:rStyle w:val="af"/>
          <w:rFonts w:ascii="Times New Roman" w:eastAsia="Times New Roman" w:hAnsi="Times New Roman"/>
          <w:color w:val="auto"/>
          <w:u w:val="none"/>
          <w:shd w:val="clear" w:color="auto" w:fill="FFFFFF"/>
          <w:lang w:val="ru-RU" w:eastAsia="ru-RU"/>
        </w:rPr>
        <w:t xml:space="preserve">55 </w:t>
      </w:r>
      <w:r w:rsidRPr="000346B0">
        <w:rPr>
          <w:rFonts w:ascii="Times New Roman" w:eastAsia="Times New Roman" w:hAnsi="Times New Roman"/>
          <w:lang w:val="ru-RU" w:eastAsia="ru-RU"/>
        </w:rPr>
        <w:t xml:space="preserve">настоящего Положения, рассматриваются должностным лицом </w:t>
      </w:r>
      <w:r w:rsidRPr="000346B0">
        <w:rPr>
          <w:rFonts w:ascii="Times New Roman" w:hAnsi="Times New Roman"/>
          <w:lang w:val="ru-RU"/>
        </w:rPr>
        <w:t>контрольного органа</w:t>
      </w:r>
      <w:r w:rsidRPr="000346B0">
        <w:rPr>
          <w:rFonts w:ascii="Times New Roman" w:eastAsia="Times New Roman" w:hAnsi="Times New Roman"/>
          <w:lang w:val="ru-RU" w:eastAsia="ru-RU"/>
        </w:rPr>
        <w:t xml:space="preserve">, вынесшим решение, по ходатайству контролируемого лица или по представлению инспектора в течение </w:t>
      </w:r>
      <w:r w:rsidR="00D52CA6" w:rsidRPr="002301D9">
        <w:rPr>
          <w:rFonts w:ascii="Times New Roman" w:eastAsia="Times New Roman" w:hAnsi="Times New Roman"/>
          <w:lang w:val="ru-RU" w:eastAsia="ru-RU"/>
        </w:rPr>
        <w:t>пяти</w:t>
      </w:r>
      <w:r w:rsidRPr="000346B0">
        <w:rPr>
          <w:rFonts w:ascii="Times New Roman" w:eastAsia="Times New Roman" w:hAnsi="Times New Roman"/>
          <w:lang w:val="ru-RU" w:eastAsia="ru-RU"/>
        </w:rPr>
        <w:t xml:space="preserve"> дней со дня поступления в </w:t>
      </w:r>
      <w:r w:rsidRPr="000346B0">
        <w:rPr>
          <w:rFonts w:ascii="Times New Roman" w:hAnsi="Times New Roman"/>
          <w:lang w:val="ru-RU"/>
        </w:rPr>
        <w:t>контрольный орган</w:t>
      </w:r>
      <w:r w:rsidRPr="000346B0">
        <w:rPr>
          <w:rFonts w:ascii="Times New Roman" w:eastAsia="Times New Roman" w:hAnsi="Times New Roman"/>
          <w:lang w:val="ru-RU" w:eastAsia="ru-RU"/>
        </w:rPr>
        <w:t xml:space="preserve"> ходатайства или направления представления. В случае отсутствия указанного должностного лица </w:t>
      </w:r>
      <w:r w:rsidRPr="000346B0">
        <w:rPr>
          <w:rFonts w:ascii="Times New Roman" w:hAnsi="Times New Roman"/>
          <w:lang w:val="ru-RU"/>
        </w:rPr>
        <w:t>органа муниципального контроля</w:t>
      </w:r>
      <w:r w:rsidRPr="000346B0">
        <w:rPr>
          <w:rFonts w:ascii="Times New Roman" w:eastAsia="Times New Roman" w:hAnsi="Times New Roman"/>
          <w:lang w:val="ru-RU" w:eastAsia="ru-RU"/>
        </w:rPr>
        <w:t xml:space="preserve"> вопросы передаются на рассмотрение иного должностного лица </w:t>
      </w:r>
      <w:r w:rsidRPr="000346B0">
        <w:rPr>
          <w:rFonts w:ascii="Times New Roman" w:hAnsi="Times New Roman"/>
          <w:lang w:val="ru-RU"/>
        </w:rPr>
        <w:t>контрольного органа</w:t>
      </w:r>
      <w:r w:rsidRPr="000346B0">
        <w:rPr>
          <w:rFonts w:ascii="Times New Roman" w:eastAsia="Times New Roman" w:hAnsi="Times New Roman"/>
          <w:lang w:val="ru-RU" w:eastAsia="ru-RU"/>
        </w:rPr>
        <w:t xml:space="preserve"> в порядке, установленном </w:t>
      </w:r>
      <w:r w:rsidRPr="000346B0">
        <w:rPr>
          <w:rFonts w:ascii="Times New Roman" w:hAnsi="Times New Roman"/>
          <w:lang w:val="ru-RU"/>
        </w:rPr>
        <w:t xml:space="preserve">нормативным правовым актом </w:t>
      </w:r>
      <w:r w:rsidR="00956F3A">
        <w:rPr>
          <w:rFonts w:ascii="Times New Roman" w:hAnsi="Times New Roman"/>
          <w:lang w:val="ru-RU"/>
        </w:rPr>
        <w:t xml:space="preserve">администрации муниципального образования </w:t>
      </w:r>
      <w:proofErr w:type="spellStart"/>
      <w:r w:rsidR="00956F3A">
        <w:rPr>
          <w:rFonts w:ascii="Times New Roman" w:hAnsi="Times New Roman"/>
          <w:lang w:val="ru-RU"/>
        </w:rPr>
        <w:t>Баженовск</w:t>
      </w:r>
      <w:r w:rsidR="00E3573A">
        <w:rPr>
          <w:rFonts w:ascii="Times New Roman" w:hAnsi="Times New Roman"/>
          <w:lang w:val="ru-RU"/>
        </w:rPr>
        <w:t>ое</w:t>
      </w:r>
      <w:proofErr w:type="spellEnd"/>
      <w:r w:rsidR="00956F3A">
        <w:rPr>
          <w:rFonts w:ascii="Times New Roman" w:hAnsi="Times New Roman"/>
          <w:lang w:val="ru-RU"/>
        </w:rPr>
        <w:t xml:space="preserve"> сельское поселение </w:t>
      </w:r>
      <w:proofErr w:type="spellStart"/>
      <w:r w:rsidR="00956F3A">
        <w:rPr>
          <w:rFonts w:ascii="Times New Roman" w:hAnsi="Times New Roman"/>
          <w:lang w:val="ru-RU"/>
        </w:rPr>
        <w:t>Байкаловского</w:t>
      </w:r>
      <w:proofErr w:type="spellEnd"/>
      <w:r w:rsidR="00956F3A">
        <w:rPr>
          <w:rFonts w:ascii="Times New Roman" w:hAnsi="Times New Roman"/>
          <w:lang w:val="ru-RU"/>
        </w:rPr>
        <w:t xml:space="preserve"> муниципального района Свердловской области</w:t>
      </w:r>
    </w:p>
    <w:p w:rsidR="00D45FB8" w:rsidRPr="000346B0" w:rsidRDefault="00B06594" w:rsidP="00BF706C">
      <w:pPr>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eastAsia="Times New Roman" w:hAnsi="Times New Roman"/>
          <w:lang w:val="ru-RU" w:eastAsia="ru-RU"/>
        </w:rPr>
        <w:t xml:space="preserve">Контролируемое лицо информируется о месте и времени рассмотрения вопросов, указанных </w:t>
      </w:r>
      <w:r w:rsidRPr="000346B0">
        <w:rPr>
          <w:rFonts w:ascii="Times New Roman" w:eastAsia="Times New Roman" w:hAnsi="Times New Roman"/>
          <w:shd w:val="clear" w:color="auto" w:fill="FFFFFF"/>
          <w:lang w:val="ru-RU" w:eastAsia="ru-RU"/>
        </w:rPr>
        <w:t xml:space="preserve">в </w:t>
      </w:r>
      <w:r w:rsidR="00D52CA6" w:rsidRPr="000346B0">
        <w:rPr>
          <w:rStyle w:val="af"/>
          <w:rFonts w:ascii="Times New Roman" w:eastAsia="Times New Roman" w:hAnsi="Times New Roman"/>
          <w:color w:val="auto"/>
          <w:u w:val="none"/>
          <w:shd w:val="clear" w:color="auto" w:fill="FFFFFF"/>
          <w:lang w:val="ru-RU" w:eastAsia="ru-RU"/>
        </w:rPr>
        <w:t>пункте 155</w:t>
      </w:r>
      <w:r w:rsidRPr="000346B0">
        <w:rPr>
          <w:rFonts w:ascii="Times New Roman" w:eastAsia="Times New Roman" w:hAnsi="Times New Roman"/>
          <w:lang w:val="ru-RU" w:eastAsia="ru-RU"/>
        </w:rPr>
        <w:t xml:space="preserve"> 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D45FB8" w:rsidRPr="000346B0" w:rsidRDefault="00B06594" w:rsidP="00BF706C">
      <w:pPr>
        <w:numPr>
          <w:ilvl w:val="0"/>
          <w:numId w:val="32"/>
        </w:numPr>
        <w:shd w:val="clear" w:color="auto" w:fill="FFFFFF"/>
        <w:tabs>
          <w:tab w:val="left" w:pos="1276"/>
        </w:tabs>
        <w:ind w:left="0" w:firstLine="709"/>
        <w:jc w:val="both"/>
        <w:rPr>
          <w:rFonts w:ascii="Times New Roman" w:eastAsia="Times New Roman" w:hAnsi="Times New Roman"/>
          <w:lang w:val="ru-RU" w:eastAsia="ru-RU"/>
        </w:rPr>
      </w:pPr>
      <w:r w:rsidRPr="000346B0">
        <w:rPr>
          <w:rFonts w:ascii="Times New Roman" w:eastAsia="Times New Roman" w:hAnsi="Times New Roman"/>
          <w:lang w:val="ru-RU" w:eastAsia="ru-RU"/>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D45FB8" w:rsidRPr="000346B0" w:rsidRDefault="00B06594" w:rsidP="00BF706C">
      <w:pPr>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eastAsia="Times New Roman" w:hAnsi="Times New Roman"/>
          <w:color w:val="000000"/>
          <w:lang w:val="ru-RU" w:eastAsia="ru-RU"/>
        </w:rPr>
        <w:t xml:space="preserve">Информация об исполнении </w:t>
      </w:r>
      <w:r w:rsidRPr="000346B0">
        <w:rPr>
          <w:rFonts w:ascii="Times New Roman" w:eastAsia="Times New Roman" w:hAnsi="Times New Roman"/>
          <w:color w:val="000000"/>
          <w:shd w:val="clear" w:color="auto" w:fill="FFFFFF"/>
          <w:lang w:val="ru-RU" w:eastAsia="ru-RU"/>
        </w:rPr>
        <w:t>решения контрольного органа</w:t>
      </w:r>
      <w:r w:rsidRPr="000346B0">
        <w:rPr>
          <w:rFonts w:ascii="Times New Roman" w:eastAsia="Times New Roman" w:hAnsi="Times New Roman"/>
          <w:color w:val="000000"/>
          <w:lang w:val="ru-RU" w:eastAsia="ru-RU"/>
        </w:rPr>
        <w:t xml:space="preserve"> в полном объеме вносится в единый реестр контрольных мероприятий.</w:t>
      </w:r>
    </w:p>
    <w:p w:rsidR="00D52CA6" w:rsidRPr="000346B0" w:rsidRDefault="00D52CA6" w:rsidP="00D52CA6">
      <w:pPr>
        <w:pStyle w:val="pt-a-000030"/>
        <w:shd w:val="clear" w:color="auto" w:fill="FFFFFF"/>
        <w:spacing w:before="0" w:after="0"/>
        <w:ind w:left="709"/>
        <w:rPr>
          <w:rStyle w:val="pt-a0"/>
          <w:lang w:val="ru-RU"/>
        </w:rPr>
      </w:pPr>
      <w:r w:rsidRPr="000346B0">
        <w:rPr>
          <w:rStyle w:val="pt-a0"/>
          <w:lang w:val="ru-RU"/>
        </w:rPr>
        <w:t xml:space="preserve"> </w:t>
      </w:r>
    </w:p>
    <w:p w:rsidR="00D52CA6" w:rsidRPr="000346B0" w:rsidRDefault="00D52CA6" w:rsidP="00D52CA6">
      <w:pPr>
        <w:pStyle w:val="pt-a-000030"/>
        <w:shd w:val="clear" w:color="auto" w:fill="FFFFFF"/>
        <w:spacing w:before="0" w:after="0"/>
        <w:ind w:left="709"/>
        <w:jc w:val="center"/>
        <w:rPr>
          <w:lang w:val="ru-RU"/>
        </w:rPr>
      </w:pPr>
      <w:r w:rsidRPr="000346B0">
        <w:rPr>
          <w:rStyle w:val="pt-a0"/>
          <w:lang w:val="ru-RU"/>
        </w:rPr>
        <w:t>РАЗДЕЛ 7. ОБЖАЛОВАНИЕ РЕШЕНИЙ, ДЕЙСТВИЙ (БЕЗДЕЙСТВИЯ) ДОЛЖНОСТНЫХ ЛИЦ, ОСУЩЕСТВЛЯЮЩИХ МУНИЦИПАЛЬНЫЙ КОНТРОЛЬ</w:t>
      </w:r>
    </w:p>
    <w:p w:rsidR="00D52CA6" w:rsidRPr="000346B0" w:rsidRDefault="00D52CA6" w:rsidP="00D52CA6">
      <w:pPr>
        <w:shd w:val="clear" w:color="auto" w:fill="FFFFFF"/>
        <w:tabs>
          <w:tab w:val="left" w:pos="1276"/>
        </w:tabs>
        <w:ind w:left="709"/>
        <w:jc w:val="both"/>
        <w:rPr>
          <w:rFonts w:ascii="Times New Roman" w:hAnsi="Times New Roman"/>
          <w:lang w:val="ru-RU"/>
        </w:rPr>
      </w:pPr>
    </w:p>
    <w:p w:rsidR="00D52CA6" w:rsidRPr="000346B0" w:rsidRDefault="00D52CA6" w:rsidP="00D52CA6">
      <w:pPr>
        <w:pStyle w:val="af2"/>
        <w:numPr>
          <w:ilvl w:val="0"/>
          <w:numId w:val="32"/>
        </w:numPr>
        <w:shd w:val="clear" w:color="auto" w:fill="FFFFFF"/>
        <w:ind w:left="0" w:firstLine="709"/>
        <w:jc w:val="both"/>
        <w:rPr>
          <w:rFonts w:ascii="Times New Roman" w:hAnsi="Times New Roman"/>
          <w:lang w:val="ru-RU"/>
        </w:rPr>
      </w:pPr>
      <w:r w:rsidRPr="000346B0">
        <w:rPr>
          <w:rFonts w:ascii="Times New Roman" w:hAnsi="Times New Roman"/>
          <w:lang w:val="ru-RU"/>
        </w:rPr>
        <w:t>Правом на обжалование решений контрольного органа,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контроля и в отношении которых приняты следующие решения или совершены следующие действия (бездействие):</w:t>
      </w:r>
    </w:p>
    <w:p w:rsidR="00D52CA6" w:rsidRPr="000346B0" w:rsidRDefault="00D52CA6" w:rsidP="00D52CA6">
      <w:pPr>
        <w:pStyle w:val="af2"/>
        <w:shd w:val="clear" w:color="auto" w:fill="FFFFFF"/>
        <w:ind w:left="0" w:firstLine="709"/>
        <w:jc w:val="both"/>
        <w:rPr>
          <w:rFonts w:ascii="Times New Roman" w:hAnsi="Times New Roman"/>
          <w:lang w:val="ru-RU"/>
        </w:rPr>
      </w:pPr>
      <w:r w:rsidRPr="000346B0">
        <w:rPr>
          <w:rFonts w:ascii="Times New Roman" w:hAnsi="Times New Roman"/>
          <w:lang w:val="ru-RU"/>
        </w:rPr>
        <w:t>1) решения об отнесении объектов контроля к категориям риска;</w:t>
      </w:r>
    </w:p>
    <w:p w:rsidR="00D52CA6" w:rsidRPr="000346B0" w:rsidRDefault="00D52CA6" w:rsidP="00D52CA6">
      <w:pPr>
        <w:pStyle w:val="af2"/>
        <w:shd w:val="clear" w:color="auto" w:fill="FFFFFF"/>
        <w:ind w:left="0" w:firstLine="709"/>
        <w:jc w:val="both"/>
        <w:rPr>
          <w:rFonts w:ascii="Times New Roman" w:hAnsi="Times New Roman"/>
          <w:lang w:val="ru-RU"/>
        </w:rPr>
      </w:pPr>
      <w:bookmarkStart w:id="13" w:name="dst100437"/>
      <w:bookmarkEnd w:id="13"/>
      <w:r w:rsidRPr="000346B0">
        <w:rPr>
          <w:rFonts w:ascii="Times New Roman" w:hAnsi="Times New Roman"/>
          <w:lang w:val="ru-RU"/>
        </w:rPr>
        <w:lastRenderedPageBreak/>
        <w:t>2) решения о включении контрольных мероприятий в план проведения плановых контрольных мероприятий;</w:t>
      </w:r>
    </w:p>
    <w:p w:rsidR="00D52CA6" w:rsidRPr="000346B0" w:rsidRDefault="00D52CA6" w:rsidP="00D52CA6">
      <w:pPr>
        <w:pStyle w:val="af2"/>
        <w:shd w:val="clear" w:color="auto" w:fill="FFFFFF"/>
        <w:ind w:left="0" w:firstLine="709"/>
        <w:jc w:val="both"/>
        <w:rPr>
          <w:rFonts w:ascii="Times New Roman" w:hAnsi="Times New Roman"/>
          <w:lang w:val="ru-RU"/>
        </w:rPr>
      </w:pPr>
      <w:bookmarkStart w:id="14" w:name="dst100438"/>
      <w:bookmarkEnd w:id="14"/>
      <w:r w:rsidRPr="000346B0">
        <w:rPr>
          <w:rFonts w:ascii="Times New Roman" w:hAnsi="Times New Roman"/>
          <w:lang w:val="ru-RU"/>
        </w:rPr>
        <w:t>3) решения, принятые по результатам контрольных мероприятий, в том числе сроков исполнения этих решений;</w:t>
      </w:r>
    </w:p>
    <w:p w:rsidR="00D52CA6" w:rsidRPr="000346B0" w:rsidRDefault="00D52CA6" w:rsidP="00D52CA6">
      <w:pPr>
        <w:pStyle w:val="af2"/>
        <w:shd w:val="clear" w:color="auto" w:fill="FFFFFF"/>
        <w:ind w:left="0" w:firstLine="709"/>
        <w:jc w:val="both"/>
        <w:rPr>
          <w:rFonts w:ascii="Times New Roman" w:hAnsi="Times New Roman"/>
          <w:lang w:val="ru-RU"/>
        </w:rPr>
      </w:pPr>
      <w:bookmarkStart w:id="15" w:name="dst100439"/>
      <w:bookmarkEnd w:id="15"/>
      <w:r w:rsidRPr="000346B0">
        <w:rPr>
          <w:rFonts w:ascii="Times New Roman" w:hAnsi="Times New Roman"/>
          <w:lang w:val="ru-RU"/>
        </w:rPr>
        <w:t>4) иные решения органа муниципального контроля, действия (бездействия) его должностных лиц.</w:t>
      </w:r>
    </w:p>
    <w:p w:rsidR="00327679" w:rsidRPr="000346B0" w:rsidRDefault="00327679" w:rsidP="00E50364">
      <w:pPr>
        <w:numPr>
          <w:ilvl w:val="0"/>
          <w:numId w:val="32"/>
        </w:numPr>
        <w:shd w:val="clear" w:color="auto" w:fill="FFFFFF"/>
        <w:tabs>
          <w:tab w:val="left" w:pos="1276"/>
        </w:tabs>
        <w:ind w:left="0" w:firstLine="709"/>
        <w:jc w:val="both"/>
        <w:rPr>
          <w:rFonts w:ascii="Times New Roman" w:hAnsi="Times New Roman"/>
          <w:lang w:val="ru-RU"/>
        </w:rPr>
      </w:pPr>
      <w:r w:rsidRPr="000346B0">
        <w:rPr>
          <w:rFonts w:ascii="Times New Roman" w:hAnsi="Times New Roman"/>
          <w:lang w:val="ru-RU"/>
        </w:rPr>
        <w:t>Контролируемые лица, права и законные интересы которых, по их мнению, были нарушены непосредственно в рамках осуществления муниципального жилищного контроля, имеют право на досудебное обжалование:</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решений о проведении контрольных (надзорных) мероприятий и обязательных профилактических визитов;</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актов контрольных (надзорных) мероприятий и обязательных профилактических визитов, предписаний об устранении выявленных нарушений;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решений об отнесении объектов контроля к соответствующей категории риска;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5) решений об отказе в проведении обязательных профилактических визитов по заявлениям контролируемых лиц;</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6) иных решений, принимаемых контрольными (надзорными) органами по итогам профилактических и (или) контрольных (надзорных) мероприятий, предусмотренных настоящим Федеральным законом, в отношении контролируемых лиц или объектов контроля.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Досудебное обжалование решений контрольного органа, действий (бездействия) его должностных лиц осуществляется в соответствии с главой 9 Федерального закона № 248-ФЗ.</w:t>
      </w:r>
    </w:p>
    <w:p w:rsidR="00E50364" w:rsidRPr="000346B0" w:rsidRDefault="00E50364"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на решения, принятые должностными лицами контрольного органа, действия (бездействия) должностных лиц контрольного органа рассматривается руководителем контрольного органа.</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327679" w:rsidRPr="000346B0" w:rsidRDefault="00327679" w:rsidP="00327679">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327679" w:rsidRPr="000346B0" w:rsidRDefault="00327679" w:rsidP="00327679">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Жалоба может содержать ходатайство о приостановлении исполнения обжалуемого решения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Уполномоченный на рассмотрение жалобы орган в срок не позднее двух рабочих дней со дня регистрации жалобы принимает решение:</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о приостановлении исполнения обжалуемого решения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об отказе в приостановлении исполнения обжалуемого решения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Информация о решении, указанном в подпунктах 1, 2 настоящего пункта, направляется лицу, подавшему жалобу, в течение одного рабочего дня с момента принятия решения.</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Жалоба должна содержать:</w:t>
      </w:r>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roofErr w:type="gramEnd"/>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lastRenderedPageBreak/>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5) требования лица, подавшего жалобу;</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6) учетный номер контрольного (надзорного) мероприятия или обязательного профилактического визита в едином реестре контрольных (надзорных) мероприятий, в отношении которых подается жалоба, в случае подачи жалобы по основаниям, предусмотренным в подпунктах предусмотренным в подпунктах 1-3 пункта 63 настоящего Положения;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7) учетный номер объекта контроля в едином реестре видов контроля (при обжаловании решения об отнесении объекта контроля к соответствующей категории риска).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sidRPr="000346B0">
        <w:rPr>
          <w:rFonts w:ascii="Times New Roman" w:hAnsi="Times New Roman"/>
          <w:lang w:val="ru-RU"/>
        </w:rPr>
        <w:t>ии и ау</w:t>
      </w:r>
      <w:proofErr w:type="gramEnd"/>
      <w:r w:rsidRPr="000346B0">
        <w:rPr>
          <w:rFonts w:ascii="Times New Roman" w:hAnsi="Times New Roman"/>
          <w:lang w:val="ru-RU"/>
        </w:rPr>
        <w:t>тентификации".</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t>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жалоба подана после истечения сроков подачи жалобы, установленных частями 5 и 6 статьи 40 Федерального закона</w:t>
      </w:r>
      <w:r w:rsidR="00E50364" w:rsidRPr="000346B0">
        <w:rPr>
          <w:rFonts w:ascii="Times New Roman" w:hAnsi="Times New Roman"/>
          <w:lang w:val="ru-RU"/>
        </w:rPr>
        <w:t xml:space="preserve"> № 148-ФЗ</w:t>
      </w:r>
      <w:r w:rsidRPr="000346B0">
        <w:rPr>
          <w:rFonts w:ascii="Times New Roman" w:hAnsi="Times New Roman"/>
          <w:lang w:val="ru-RU"/>
        </w:rPr>
        <w:t>, и не содержит ходатайства о восстановлении пропущенного срока на подачу жалобы;</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в удовлетворении ходатайства о восстановлении пропущенного срока на подачу жалобы отказано;</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3) до принятия решения по жалобе от контролируемого лица, ее подавшего, поступило заявление об отзыве жалобы;</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имеется решение суда по вопросам, поставленным в жалобе;</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5) ранее в уполномоченный орган была подана другая жалоба от того же контролируемого лица по тем же основаниям;</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8) жалоба подана в ненадлежащий уполномоченный орган;</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9) законодательством Российской Федерации предусмотрен только судебный порядок обжалования решений контрольного (надзорного) органа.</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Отказ в рассмотрении жалобы по основаниям, указанным в подпунктах 3 - 8 настоящего пункта,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327679" w:rsidRPr="000346B0" w:rsidRDefault="00327679" w:rsidP="00E50364">
      <w:pPr>
        <w:pStyle w:val="af2"/>
        <w:numPr>
          <w:ilvl w:val="1"/>
          <w:numId w:val="33"/>
        </w:numPr>
        <w:shd w:val="clear" w:color="auto" w:fill="FFFFFF"/>
        <w:ind w:left="0" w:firstLine="709"/>
        <w:jc w:val="both"/>
        <w:rPr>
          <w:rFonts w:ascii="Times New Roman" w:hAnsi="Times New Roman"/>
          <w:lang w:val="ru-RU"/>
        </w:rPr>
      </w:pPr>
      <w:r w:rsidRPr="000346B0">
        <w:rPr>
          <w:rFonts w:ascii="Times New Roman" w:hAnsi="Times New Roman"/>
          <w:lang w:val="ru-RU"/>
        </w:rPr>
        <w:lastRenderedPageBreak/>
        <w:t xml:space="preserve">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27679" w:rsidRPr="000346B0" w:rsidRDefault="00327679" w:rsidP="00327679">
      <w:pPr>
        <w:shd w:val="clear" w:color="auto" w:fill="FFFFFF"/>
        <w:ind w:firstLine="709"/>
        <w:jc w:val="both"/>
        <w:rPr>
          <w:rFonts w:ascii="Times New Roman" w:hAnsi="Times New Roman"/>
          <w:lang w:val="ru-RU"/>
        </w:rPr>
      </w:pPr>
      <w:proofErr w:type="gramStart"/>
      <w:r w:rsidRPr="000346B0">
        <w:rPr>
          <w:rFonts w:ascii="Times New Roman" w:hAnsi="Times New Roman"/>
          <w:lang w:val="ru-RU"/>
        </w:rPr>
        <w:t>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roofErr w:type="gramEnd"/>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По итогам рассмотрения жалобы уполномоченный на рассмотрение жалобы орган принимает одно из следующих решений:</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1) оставляет жалобу без удовлетворения;</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2) отменяет решение контрольного (надзорного) органа полностью или частично;</w:t>
      </w:r>
    </w:p>
    <w:p w:rsidR="00327679"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3) отменяет решение контрольного (надзорного) органа полностью и принимает новое решение;</w:t>
      </w:r>
    </w:p>
    <w:p w:rsidR="00D45FB8" w:rsidRPr="000346B0" w:rsidRDefault="00327679" w:rsidP="00327679">
      <w:pPr>
        <w:shd w:val="clear" w:color="auto" w:fill="FFFFFF"/>
        <w:ind w:firstLine="709"/>
        <w:jc w:val="both"/>
        <w:rPr>
          <w:rFonts w:ascii="Times New Roman" w:hAnsi="Times New Roman"/>
          <w:lang w:val="ru-RU"/>
        </w:rPr>
      </w:pPr>
      <w:r w:rsidRPr="000346B0">
        <w:rPr>
          <w:rFonts w:ascii="Times New Roman" w:hAnsi="Times New Roman"/>
          <w:lang w:val="ru-RU"/>
        </w:rP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2E4CD4" w:rsidRPr="000346B0" w:rsidRDefault="002E4CD4">
      <w:pPr>
        <w:shd w:val="clear" w:color="auto" w:fill="FFFFFF"/>
        <w:ind w:firstLine="709"/>
        <w:jc w:val="both"/>
        <w:rPr>
          <w:rFonts w:ascii="Times New Roman" w:hAnsi="Times New Roman"/>
          <w:lang w:val="ru-RU"/>
        </w:rPr>
      </w:pPr>
    </w:p>
    <w:p w:rsidR="00D45FB8" w:rsidRPr="000346B0" w:rsidRDefault="00B06594" w:rsidP="00A703C7">
      <w:pPr>
        <w:pStyle w:val="Standard"/>
        <w:shd w:val="clear" w:color="auto" w:fill="FFFFFF"/>
        <w:jc w:val="center"/>
        <w:rPr>
          <w:rFonts w:ascii="Times New Roman" w:hAnsi="Times New Roman"/>
          <w:lang w:val="ru-RU"/>
        </w:rPr>
      </w:pPr>
      <w:r w:rsidRPr="000346B0">
        <w:rPr>
          <w:rFonts w:ascii="Times New Roman" w:hAnsi="Times New Roman" w:cs="Times New Roman"/>
          <w:bCs/>
          <w:lang w:val="ru-RU"/>
        </w:rPr>
        <w:t>РАЗДЕЛ 8</w:t>
      </w:r>
      <w:r w:rsidR="00A703C7" w:rsidRPr="000346B0">
        <w:rPr>
          <w:rFonts w:ascii="Times New Roman" w:hAnsi="Times New Roman" w:cs="Times New Roman"/>
          <w:bCs/>
          <w:lang w:val="ru-RU"/>
        </w:rPr>
        <w:t xml:space="preserve">. </w:t>
      </w:r>
      <w:r w:rsidRPr="000346B0">
        <w:rPr>
          <w:rFonts w:ascii="Times New Roman" w:hAnsi="Times New Roman"/>
          <w:lang w:val="ru-RU"/>
        </w:rPr>
        <w:t>ОЦЕНКА РЕЗУЛЬТАТИВНОСТИ И ЭФФЕКТИВНОСТИ ДЕЯТЕЛЬНОСТИ</w:t>
      </w:r>
      <w:r w:rsidR="00A703C7" w:rsidRPr="000346B0">
        <w:rPr>
          <w:rFonts w:ascii="Times New Roman" w:hAnsi="Times New Roman"/>
          <w:lang w:val="ru-RU"/>
        </w:rPr>
        <w:t xml:space="preserve"> </w:t>
      </w:r>
      <w:r w:rsidRPr="000346B0">
        <w:rPr>
          <w:rFonts w:ascii="Times New Roman" w:hAnsi="Times New Roman"/>
          <w:lang w:val="ru-RU"/>
        </w:rPr>
        <w:t xml:space="preserve">КОНТРОЛЬНОГО ОРГАНА </w:t>
      </w:r>
    </w:p>
    <w:p w:rsidR="00D45FB8" w:rsidRPr="000346B0" w:rsidRDefault="00B06594" w:rsidP="00E50364">
      <w:pPr>
        <w:pStyle w:val="a3"/>
        <w:numPr>
          <w:ilvl w:val="1"/>
          <w:numId w:val="33"/>
        </w:numPr>
        <w:ind w:left="0" w:firstLine="709"/>
        <w:contextualSpacing/>
        <w:jc w:val="both"/>
        <w:rPr>
          <w:rFonts w:ascii="Times New Roman" w:hAnsi="Times New Roman"/>
          <w:szCs w:val="24"/>
          <w:lang w:val="ru-RU"/>
        </w:rPr>
      </w:pPr>
      <w:r w:rsidRPr="000346B0">
        <w:rPr>
          <w:rFonts w:ascii="Times New Roman" w:hAnsi="Times New Roman"/>
          <w:szCs w:val="24"/>
          <w:lang w:val="ru-RU"/>
        </w:rPr>
        <w:t xml:space="preserve">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w:t>
      </w:r>
      <w:r w:rsidR="004E135D">
        <w:rPr>
          <w:rFonts w:ascii="Times New Roman" w:eastAsia="Calibri" w:hAnsi="Times New Roman"/>
          <w:color w:val="000000"/>
          <w:szCs w:val="24"/>
          <w:shd w:val="clear" w:color="auto" w:fill="FFFFFF"/>
          <w:lang w:val="ru-RU" w:bidi="ar-SA"/>
        </w:rPr>
        <w:t>на автомобильном транспорте</w:t>
      </w:r>
      <w:r w:rsidRPr="000346B0">
        <w:rPr>
          <w:rFonts w:ascii="Times New Roman" w:eastAsia="Calibri" w:hAnsi="Times New Roman"/>
          <w:color w:val="000000"/>
          <w:szCs w:val="24"/>
          <w:shd w:val="clear" w:color="auto" w:fill="FFFFFF"/>
          <w:lang w:val="ru-RU" w:bidi="ar-SA"/>
        </w:rPr>
        <w:t xml:space="preserve"> и в дорожном хозяйстве</w:t>
      </w:r>
    </w:p>
    <w:p w:rsidR="00D45FB8" w:rsidRPr="000346B0" w:rsidRDefault="00B06594" w:rsidP="00E50364">
      <w:pPr>
        <w:pStyle w:val="a3"/>
        <w:ind w:firstLine="709"/>
        <w:contextualSpacing/>
        <w:jc w:val="both"/>
        <w:rPr>
          <w:rFonts w:ascii="Times New Roman" w:hAnsi="Times New Roman"/>
          <w:szCs w:val="24"/>
          <w:lang w:val="ru-RU"/>
        </w:rPr>
      </w:pPr>
      <w:r w:rsidRPr="000346B0">
        <w:rPr>
          <w:rFonts w:ascii="Times New Roman" w:hAnsi="Times New Roman"/>
          <w:szCs w:val="24"/>
          <w:lang w:val="ru-RU"/>
        </w:rPr>
        <w:t>В систему показателей результативности и эффективности деятельности, настоящего Положения, входят:</w:t>
      </w:r>
    </w:p>
    <w:p w:rsidR="00D45FB8" w:rsidRPr="000346B0" w:rsidRDefault="00B06594" w:rsidP="00E50364">
      <w:pPr>
        <w:pStyle w:val="a3"/>
        <w:numPr>
          <w:ilvl w:val="0"/>
          <w:numId w:val="17"/>
        </w:numPr>
        <w:ind w:left="0" w:firstLine="709"/>
        <w:contextualSpacing/>
        <w:jc w:val="both"/>
        <w:rPr>
          <w:rFonts w:ascii="Times New Roman" w:hAnsi="Times New Roman"/>
          <w:szCs w:val="24"/>
          <w:lang w:val="ru-RU"/>
        </w:rPr>
      </w:pPr>
      <w:r w:rsidRPr="000346B0">
        <w:rPr>
          <w:rFonts w:ascii="Times New Roman" w:hAnsi="Times New Roman"/>
          <w:szCs w:val="24"/>
          <w:lang w:val="ru-RU"/>
        </w:rPr>
        <w:t>ключевые показатели муниципального контроля;</w:t>
      </w:r>
    </w:p>
    <w:p w:rsidR="00D45FB8" w:rsidRPr="000346B0" w:rsidRDefault="00B06594" w:rsidP="00E50364">
      <w:pPr>
        <w:pStyle w:val="a3"/>
        <w:numPr>
          <w:ilvl w:val="0"/>
          <w:numId w:val="17"/>
        </w:numPr>
        <w:ind w:left="0" w:firstLine="709"/>
        <w:contextualSpacing/>
        <w:jc w:val="both"/>
        <w:rPr>
          <w:rFonts w:ascii="Times New Roman" w:hAnsi="Times New Roman"/>
          <w:szCs w:val="24"/>
          <w:lang w:val="ru-RU"/>
        </w:rPr>
      </w:pPr>
      <w:r w:rsidRPr="000346B0">
        <w:rPr>
          <w:rFonts w:ascii="Times New Roman" w:hAnsi="Times New Roman"/>
          <w:szCs w:val="24"/>
          <w:lang w:val="ru-RU"/>
        </w:rPr>
        <w:t>индикативные показатели муниципального контроля.</w:t>
      </w:r>
    </w:p>
    <w:p w:rsidR="00D45FB8" w:rsidRPr="000346B0" w:rsidRDefault="00B06594" w:rsidP="00E50364">
      <w:pPr>
        <w:pStyle w:val="a3"/>
        <w:numPr>
          <w:ilvl w:val="1"/>
          <w:numId w:val="33"/>
        </w:numPr>
        <w:ind w:left="0" w:firstLine="709"/>
        <w:contextualSpacing/>
        <w:jc w:val="both"/>
        <w:rPr>
          <w:rFonts w:ascii="Times New Roman" w:hAnsi="Times New Roman"/>
          <w:szCs w:val="24"/>
          <w:lang w:val="ru-RU"/>
        </w:rPr>
      </w:pPr>
      <w:r w:rsidRPr="000346B0">
        <w:rPr>
          <w:rFonts w:ascii="Times New Roman" w:hAnsi="Times New Roman"/>
          <w:iCs/>
          <w:szCs w:val="24"/>
          <w:lang w:val="ru-RU"/>
        </w:rPr>
        <w:t xml:space="preserve">Ключевые показатели </w:t>
      </w:r>
      <w:r w:rsidRPr="000346B0">
        <w:rPr>
          <w:rFonts w:ascii="Times New Roman" w:hAnsi="Times New Roman"/>
          <w:szCs w:val="24"/>
          <w:lang w:val="ru-RU"/>
        </w:rPr>
        <w:t xml:space="preserve">муниципального контроля </w:t>
      </w:r>
      <w:r w:rsidRPr="000346B0">
        <w:rPr>
          <w:rFonts w:ascii="Times New Roman" w:hAnsi="Times New Roman"/>
          <w:color w:val="000000"/>
          <w:szCs w:val="24"/>
          <w:shd w:val="clear" w:color="auto" w:fill="FFFFFF"/>
          <w:lang w:val="ru-RU"/>
        </w:rPr>
        <w:t>на автомобильном транспорте и в дорожном хозяйстве</w:t>
      </w:r>
      <w:r w:rsidRPr="000346B0">
        <w:rPr>
          <w:rFonts w:ascii="Times New Roman" w:hAnsi="Times New Roman"/>
          <w:szCs w:val="24"/>
          <w:lang w:val="ru-RU"/>
        </w:rPr>
        <w:t xml:space="preserve"> и их целевые значения, индикативные показатели муниципального контроля </w:t>
      </w:r>
      <w:r w:rsidR="004E135D">
        <w:rPr>
          <w:rFonts w:ascii="Times New Roman" w:hAnsi="Times New Roman"/>
          <w:color w:val="000000"/>
          <w:szCs w:val="24"/>
          <w:shd w:val="clear" w:color="auto" w:fill="FFFFFF"/>
          <w:lang w:val="ru-RU"/>
        </w:rPr>
        <w:t>на автомобильном транспорте</w:t>
      </w:r>
      <w:r w:rsidRPr="000346B0">
        <w:rPr>
          <w:rFonts w:ascii="Times New Roman" w:hAnsi="Times New Roman"/>
          <w:color w:val="000000"/>
          <w:szCs w:val="24"/>
          <w:shd w:val="clear" w:color="auto" w:fill="FFFFFF"/>
          <w:lang w:val="ru-RU"/>
        </w:rPr>
        <w:t xml:space="preserve"> и в дорожном хозяйстве</w:t>
      </w:r>
      <w:r w:rsidRPr="000346B0">
        <w:rPr>
          <w:rFonts w:ascii="Times New Roman" w:hAnsi="Times New Roman"/>
          <w:iCs/>
          <w:szCs w:val="24"/>
          <w:lang w:val="ru-RU"/>
        </w:rPr>
        <w:t xml:space="preserve"> утверждаются решением Думы </w:t>
      </w:r>
      <w:r w:rsidR="00952E67" w:rsidRPr="000346B0">
        <w:rPr>
          <w:rFonts w:ascii="Times New Roman" w:hAnsi="Times New Roman"/>
          <w:color w:val="000000"/>
          <w:szCs w:val="24"/>
          <w:lang w:val="ru-RU"/>
        </w:rPr>
        <w:t>муниципального</w:t>
      </w:r>
      <w:r w:rsidRPr="000346B0">
        <w:rPr>
          <w:rFonts w:ascii="Times New Roman" w:hAnsi="Times New Roman"/>
          <w:color w:val="000000"/>
          <w:szCs w:val="24"/>
          <w:lang w:val="ru-RU"/>
        </w:rPr>
        <w:t xml:space="preserve"> </w:t>
      </w:r>
      <w:r w:rsidR="004E135D">
        <w:rPr>
          <w:rFonts w:ascii="Times New Roman" w:hAnsi="Times New Roman"/>
          <w:color w:val="000000"/>
          <w:szCs w:val="24"/>
          <w:lang w:val="ru-RU"/>
        </w:rPr>
        <w:t xml:space="preserve">образования </w:t>
      </w:r>
      <w:proofErr w:type="spellStart"/>
      <w:r w:rsidR="004E135D">
        <w:rPr>
          <w:rFonts w:ascii="Times New Roman" w:hAnsi="Times New Roman"/>
          <w:color w:val="000000"/>
          <w:szCs w:val="24"/>
          <w:lang w:val="ru-RU"/>
        </w:rPr>
        <w:t>Баженовское</w:t>
      </w:r>
      <w:proofErr w:type="spellEnd"/>
      <w:r w:rsidR="004E135D">
        <w:rPr>
          <w:rFonts w:ascii="Times New Roman" w:hAnsi="Times New Roman"/>
          <w:color w:val="000000"/>
          <w:szCs w:val="24"/>
          <w:lang w:val="ru-RU"/>
        </w:rPr>
        <w:t xml:space="preserve"> сельское поселение </w:t>
      </w:r>
      <w:proofErr w:type="spellStart"/>
      <w:r w:rsidR="004E135D">
        <w:rPr>
          <w:rFonts w:ascii="Times New Roman" w:hAnsi="Times New Roman"/>
          <w:color w:val="000000"/>
          <w:szCs w:val="24"/>
          <w:lang w:val="ru-RU"/>
        </w:rPr>
        <w:t>Байкаловского</w:t>
      </w:r>
      <w:proofErr w:type="spellEnd"/>
      <w:r w:rsidR="004E135D">
        <w:rPr>
          <w:rFonts w:ascii="Times New Roman" w:hAnsi="Times New Roman"/>
          <w:color w:val="000000"/>
          <w:szCs w:val="24"/>
          <w:lang w:val="ru-RU"/>
        </w:rPr>
        <w:t xml:space="preserve"> муниципального района Свердловской области</w:t>
      </w:r>
      <w:r w:rsidRPr="000346B0">
        <w:rPr>
          <w:rFonts w:ascii="Times New Roman" w:hAnsi="Times New Roman"/>
          <w:szCs w:val="24"/>
          <w:lang w:val="ru-RU"/>
        </w:rPr>
        <w:t>.</w:t>
      </w:r>
    </w:p>
    <w:p w:rsidR="00E50364" w:rsidRPr="000346B0" w:rsidRDefault="00B06594" w:rsidP="00E50364">
      <w:pPr>
        <w:pStyle w:val="a3"/>
        <w:numPr>
          <w:ilvl w:val="1"/>
          <w:numId w:val="33"/>
        </w:numPr>
        <w:ind w:left="0" w:firstLine="709"/>
        <w:contextualSpacing/>
        <w:jc w:val="both"/>
        <w:rPr>
          <w:rFonts w:ascii="Times New Roman" w:hAnsi="Times New Roman"/>
          <w:szCs w:val="24"/>
          <w:lang w:val="ru-RU"/>
        </w:rPr>
      </w:pPr>
      <w:r w:rsidRPr="000346B0">
        <w:rPr>
          <w:rFonts w:ascii="Times New Roman" w:hAnsi="Times New Roman"/>
          <w:szCs w:val="24"/>
          <w:lang w:val="ru-RU"/>
        </w:rPr>
        <w:t>Контрольный орган ежегодно осуществляет подготовку доклада о </w:t>
      </w:r>
      <w:r w:rsidRPr="000346B0">
        <w:rPr>
          <w:rFonts w:ascii="Times New Roman" w:hAnsi="Times New Roman"/>
          <w:iCs/>
          <w:szCs w:val="24"/>
          <w:lang w:val="ru-RU"/>
        </w:rPr>
        <w:t xml:space="preserve">муниципальном контроле </w:t>
      </w:r>
      <w:r w:rsidRPr="000346B0">
        <w:rPr>
          <w:rFonts w:ascii="Times New Roman" w:eastAsia="Calibri" w:hAnsi="Times New Roman"/>
          <w:color w:val="000000"/>
          <w:szCs w:val="24"/>
          <w:shd w:val="clear" w:color="auto" w:fill="FFFFFF"/>
          <w:lang w:val="ru-RU" w:bidi="ar-SA"/>
        </w:rPr>
        <w:t>на автомобильном транспорте, городском наземном транспорте и в дорожном хозяйстве</w:t>
      </w:r>
      <w:r w:rsidRPr="000346B0">
        <w:rPr>
          <w:rFonts w:ascii="Times New Roman" w:hAnsi="Times New Roman"/>
          <w:szCs w:val="24"/>
          <w:lang w:val="ru-RU"/>
        </w:rPr>
        <w:t xml:space="preserve"> с учетом требований, установленных Законом </w:t>
      </w:r>
      <w:r w:rsidRPr="000346B0">
        <w:rPr>
          <w:rFonts w:ascii="Times New Roman" w:hAnsi="Times New Roman"/>
          <w:color w:val="000000"/>
          <w:szCs w:val="24"/>
          <w:lang w:val="ru-RU"/>
        </w:rPr>
        <w:t>№ 248-ФЗ</w:t>
      </w:r>
      <w:r w:rsidR="00E50364" w:rsidRPr="000346B0">
        <w:rPr>
          <w:rFonts w:ascii="Times New Roman" w:hAnsi="Times New Roman"/>
          <w:color w:val="000000"/>
          <w:szCs w:val="24"/>
          <w:lang w:val="ru-RU"/>
        </w:rPr>
        <w:t>.</w:t>
      </w:r>
    </w:p>
    <w:p w:rsidR="00D45FB8" w:rsidRPr="000346B0" w:rsidRDefault="00B06594" w:rsidP="00E50364">
      <w:pPr>
        <w:pStyle w:val="a3"/>
        <w:numPr>
          <w:ilvl w:val="1"/>
          <w:numId w:val="33"/>
        </w:numPr>
        <w:ind w:left="0" w:firstLine="709"/>
        <w:contextualSpacing/>
        <w:jc w:val="both"/>
        <w:rPr>
          <w:rFonts w:ascii="Times New Roman" w:hAnsi="Times New Roman"/>
          <w:szCs w:val="24"/>
          <w:lang w:val="ru-RU"/>
        </w:rPr>
      </w:pPr>
      <w:r w:rsidRPr="000346B0">
        <w:rPr>
          <w:rFonts w:ascii="Times New Roman" w:hAnsi="Times New Roman"/>
          <w:szCs w:val="24"/>
          <w:lang w:val="ru-RU"/>
        </w:rPr>
        <w:lastRenderedPageBreak/>
        <w:t xml:space="preserve">Организация подготовки доклада возлагается на должностных лиц контрольного органа, уполномоченных в сфере муниципального контроля </w:t>
      </w:r>
      <w:r w:rsidRPr="000346B0">
        <w:rPr>
          <w:rFonts w:ascii="Times New Roman" w:eastAsia="Calibri" w:hAnsi="Times New Roman"/>
          <w:color w:val="000000"/>
          <w:szCs w:val="24"/>
          <w:shd w:val="clear" w:color="auto" w:fill="FFFFFF"/>
          <w:lang w:val="ru-RU" w:bidi="ar-SA"/>
        </w:rPr>
        <w:t>на автомобильном транспорте, городском наземном транспорте и в дорожном хозяйстве</w:t>
      </w:r>
      <w:r w:rsidRPr="000346B0">
        <w:rPr>
          <w:rFonts w:ascii="Times New Roman" w:hAnsi="Times New Roman"/>
          <w:szCs w:val="24"/>
          <w:lang w:val="ru-RU"/>
        </w:rPr>
        <w:t>.</w:t>
      </w:r>
    </w:p>
    <w:p w:rsidR="00C85C8C" w:rsidRDefault="00C85C8C" w:rsidP="00C85C8C">
      <w:pPr>
        <w:widowControl w:val="0"/>
        <w:suppressAutoHyphens/>
        <w:autoSpaceDE w:val="0"/>
        <w:autoSpaceDN w:val="0"/>
        <w:ind w:firstLine="6237"/>
        <w:textAlignment w:val="baseline"/>
        <w:rPr>
          <w:rFonts w:ascii="Times New Roman" w:eastAsia="Calibri" w:hAnsi="Times New Roman"/>
          <w:lang w:val="ru-RU" w:bidi="ar-SA"/>
        </w:rPr>
      </w:pPr>
    </w:p>
    <w:p w:rsidR="00C85C8C" w:rsidRDefault="00C85C8C"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r>
        <w:rPr>
          <w:rFonts w:ascii="Times New Roman" w:eastAsia="Calibri" w:hAnsi="Times New Roman"/>
          <w:lang w:val="ru-RU" w:bidi="ar-SA"/>
        </w:rPr>
        <w:t xml:space="preserve">                           </w:t>
      </w: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r>
        <w:rPr>
          <w:rFonts w:ascii="Times New Roman" w:eastAsia="Calibri" w:hAnsi="Times New Roman"/>
          <w:lang w:val="ru-RU" w:bidi="ar-SA"/>
        </w:rPr>
        <w:lastRenderedPageBreak/>
        <w:t>Приложение № 2</w:t>
      </w: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ы</w:t>
      </w:r>
      <w:r w:rsidRPr="003E1CD1">
        <w:rPr>
          <w:rFonts w:ascii="Times New Roman" w:eastAsia="Times New Roman" w:hAnsi="Times New Roman" w:cs="Times New Roman"/>
          <w:color w:val="000000"/>
          <w:sz w:val="26"/>
          <w:szCs w:val="26"/>
          <w:lang w:bidi="ar-SA"/>
        </w:rPr>
        <w:t xml:space="preserve"> </w:t>
      </w: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Баженовское</w:t>
      </w:r>
      <w:proofErr w:type="spellEnd"/>
      <w:r w:rsidRPr="003E1CD1">
        <w:rPr>
          <w:rFonts w:ascii="Times New Roman" w:eastAsia="Times New Roman" w:hAnsi="Times New Roman" w:cs="Times New Roman"/>
          <w:color w:val="000000"/>
          <w:sz w:val="26"/>
          <w:szCs w:val="26"/>
          <w:lang w:bidi="ar-SA"/>
        </w:rPr>
        <w:t xml:space="preserve"> сельское поселение</w:t>
      </w:r>
    </w:p>
    <w:p w:rsidR="004E135D"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Байкаловского</w:t>
      </w:r>
      <w:proofErr w:type="spellEnd"/>
      <w:r w:rsidRPr="003E1CD1">
        <w:rPr>
          <w:rFonts w:ascii="Times New Roman" w:eastAsia="Times New Roman" w:hAnsi="Times New Roman" w:cs="Times New Roman"/>
          <w:color w:val="000000"/>
          <w:sz w:val="26"/>
          <w:szCs w:val="26"/>
          <w:lang w:bidi="ar-SA"/>
        </w:rPr>
        <w:t xml:space="preserve"> муниципального района </w:t>
      </w:r>
    </w:p>
    <w:p w:rsidR="004E135D" w:rsidRDefault="004E135D" w:rsidP="004E135D">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4E135D" w:rsidRPr="003E1CD1" w:rsidRDefault="004E135D" w:rsidP="004E135D">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от «___»____________ 2025</w:t>
      </w:r>
    </w:p>
    <w:p w:rsidR="00E77EB6" w:rsidRPr="000346B0" w:rsidRDefault="00E77EB6" w:rsidP="004E135D">
      <w:pPr>
        <w:widowControl w:val="0"/>
        <w:shd w:val="clear" w:color="auto" w:fill="FFFFFF"/>
        <w:rPr>
          <w:rFonts w:ascii="Times New Roman" w:hAnsi="Times New Roman"/>
          <w:lang w:val="ru-RU"/>
        </w:rPr>
      </w:pPr>
    </w:p>
    <w:p w:rsidR="00D45FB8" w:rsidRPr="000346B0" w:rsidRDefault="00B06594">
      <w:pPr>
        <w:shd w:val="clear" w:color="auto" w:fill="FFFFFF"/>
        <w:jc w:val="center"/>
        <w:rPr>
          <w:rFonts w:ascii="Times New Roman" w:hAnsi="Times New Roman"/>
          <w:b/>
          <w:lang w:val="ru-RU"/>
        </w:rPr>
      </w:pPr>
      <w:r w:rsidRPr="000346B0">
        <w:rPr>
          <w:rFonts w:ascii="Times New Roman" w:hAnsi="Times New Roman"/>
          <w:b/>
          <w:lang w:val="ru-RU"/>
        </w:rPr>
        <w:t>ПЕРЕЧЕНЬ ИНДИКАТОРОВ РИСКА</w:t>
      </w:r>
    </w:p>
    <w:p w:rsidR="00D45FB8" w:rsidRPr="000346B0" w:rsidRDefault="00B06594">
      <w:pPr>
        <w:shd w:val="clear" w:color="auto" w:fill="FFFFFF"/>
        <w:jc w:val="center"/>
        <w:rPr>
          <w:b/>
          <w:lang w:val="ru-RU"/>
        </w:rPr>
      </w:pPr>
      <w:r w:rsidRPr="000346B0">
        <w:rPr>
          <w:rFonts w:ascii="Times New Roman" w:hAnsi="Times New Roman"/>
          <w:b/>
          <w:lang w:val="ru-RU"/>
        </w:rPr>
        <w:t>нарушения обязательных требований в сфере муниципального контроля на автомобильном транспорте</w:t>
      </w:r>
      <w:r w:rsidRPr="000346B0">
        <w:rPr>
          <w:rFonts w:ascii="Times New Roman" w:hAnsi="Times New Roman"/>
          <w:b/>
          <w:color w:val="000000"/>
          <w:lang w:val="ru-RU"/>
        </w:rPr>
        <w:t xml:space="preserve"> и в дорожном хозяйстве</w:t>
      </w:r>
    </w:p>
    <w:p w:rsidR="00D45FB8" w:rsidRPr="000346B0" w:rsidRDefault="00B06594">
      <w:pPr>
        <w:widowControl w:val="0"/>
        <w:shd w:val="clear" w:color="auto" w:fill="FFFFFF"/>
        <w:autoSpaceDE w:val="0"/>
        <w:jc w:val="center"/>
        <w:rPr>
          <w:rFonts w:ascii="Times New Roman" w:hAnsi="Times New Roman"/>
          <w:b/>
          <w:color w:val="000000"/>
          <w:lang w:val="ru-RU"/>
        </w:rPr>
      </w:pPr>
      <w:r w:rsidRPr="000346B0">
        <w:rPr>
          <w:rFonts w:ascii="Times New Roman" w:hAnsi="Times New Roman"/>
          <w:b/>
          <w:color w:val="000000"/>
          <w:lang w:val="ru-RU"/>
        </w:rPr>
        <w:t xml:space="preserve">на территории </w:t>
      </w:r>
      <w:r w:rsidR="001D38FF" w:rsidRPr="000346B0">
        <w:rPr>
          <w:rFonts w:ascii="Times New Roman" w:hAnsi="Times New Roman"/>
          <w:b/>
          <w:color w:val="000000"/>
          <w:lang w:val="ru-RU"/>
        </w:rPr>
        <w:t>муниципального</w:t>
      </w:r>
      <w:r w:rsidRPr="000346B0">
        <w:rPr>
          <w:rFonts w:ascii="Times New Roman" w:hAnsi="Times New Roman"/>
          <w:b/>
          <w:color w:val="000000"/>
          <w:lang w:val="ru-RU"/>
        </w:rPr>
        <w:t xml:space="preserve"> </w:t>
      </w:r>
      <w:r w:rsidR="004E135D">
        <w:rPr>
          <w:rFonts w:ascii="Times New Roman" w:hAnsi="Times New Roman"/>
          <w:b/>
          <w:color w:val="000000"/>
          <w:lang w:val="ru-RU"/>
        </w:rPr>
        <w:t xml:space="preserve">образования </w:t>
      </w:r>
      <w:proofErr w:type="spellStart"/>
      <w:r w:rsidR="004E135D">
        <w:rPr>
          <w:rFonts w:ascii="Times New Roman" w:hAnsi="Times New Roman"/>
          <w:b/>
          <w:color w:val="000000"/>
          <w:lang w:val="ru-RU"/>
        </w:rPr>
        <w:t>Баженовск</w:t>
      </w:r>
      <w:r w:rsidR="001D7B3C">
        <w:rPr>
          <w:rFonts w:ascii="Times New Roman" w:hAnsi="Times New Roman"/>
          <w:b/>
          <w:color w:val="000000"/>
          <w:lang w:val="ru-RU"/>
        </w:rPr>
        <w:t>ое</w:t>
      </w:r>
      <w:proofErr w:type="spellEnd"/>
      <w:r w:rsidR="004E135D">
        <w:rPr>
          <w:rFonts w:ascii="Times New Roman" w:hAnsi="Times New Roman"/>
          <w:b/>
          <w:color w:val="000000"/>
          <w:lang w:val="ru-RU"/>
        </w:rPr>
        <w:t xml:space="preserve"> сельское поселение</w:t>
      </w:r>
    </w:p>
    <w:p w:rsidR="00C67BE1" w:rsidRPr="000346B0" w:rsidRDefault="00C67BE1">
      <w:pPr>
        <w:widowControl w:val="0"/>
        <w:shd w:val="clear" w:color="auto" w:fill="FFFFFF"/>
        <w:autoSpaceDE w:val="0"/>
        <w:jc w:val="center"/>
        <w:rPr>
          <w:b/>
          <w:lang w:val="ru-RU"/>
        </w:rPr>
      </w:pPr>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автомобильной дороги муниципального значения Свердловской области (далее - муниципальные автодороги) более трех фактов отклонения предельных параметров и характеристик эксплуатационного состояния автомобильной дороги (транспортно-эксплуатационных показателей) от значений</w:t>
      </w:r>
      <w:proofErr w:type="gramEnd"/>
      <w:r w:rsidRPr="000346B0">
        <w:rPr>
          <w:rFonts w:ascii="Times New Roman" w:eastAsia="Calibri" w:hAnsi="Times New Roman"/>
          <w:lang w:val="ru-RU" w:bidi="ar-SA"/>
        </w:rPr>
        <w:t xml:space="preserve">, </w:t>
      </w:r>
      <w:proofErr w:type="gramStart"/>
      <w:r w:rsidRPr="000346B0">
        <w:rPr>
          <w:rFonts w:ascii="Times New Roman" w:eastAsia="Calibri" w:hAnsi="Times New Roman"/>
          <w:lang w:val="ru-RU" w:bidi="ar-SA"/>
        </w:rPr>
        <w:t>установленных</w:t>
      </w:r>
      <w:proofErr w:type="gramEnd"/>
      <w:r w:rsidRPr="000346B0">
        <w:rPr>
          <w:rFonts w:ascii="Times New Roman" w:eastAsia="Calibri" w:hAnsi="Times New Roman"/>
          <w:lang w:val="ru-RU" w:bidi="ar-SA"/>
        </w:rPr>
        <w:t xml:space="preserve"> законодательством Российской Федерации в области автомобильного транспорта и дорожного хозяйства.</w:t>
      </w:r>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муниципальной автодороги более трех фактов несоответствия ее обустройства требованиям, установленным законодательством Российской Федерации в области дорожного хозяйства и нормативно-техническими документами.</w:t>
      </w:r>
      <w:proofErr w:type="gramEnd"/>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муниципальной автодороги более трех фактов несоответствия состава и вида работ по капитальному ремонту, ремонту и содержанию автомобильной дороги требованиям, установленным законодательством Российской Федерации в области</w:t>
      </w:r>
      <w:proofErr w:type="gramEnd"/>
      <w:r w:rsidRPr="000346B0">
        <w:rPr>
          <w:rFonts w:ascii="Times New Roman" w:eastAsia="Calibri" w:hAnsi="Times New Roman"/>
          <w:lang w:val="ru-RU" w:bidi="ar-SA"/>
        </w:rPr>
        <w:t xml:space="preserve"> дорожного хозяйства и нормативно-техническими документами.</w:t>
      </w:r>
    </w:p>
    <w:p w:rsidR="00D1651F" w:rsidRPr="000346B0" w:rsidRDefault="00D1651F" w:rsidP="00D1651F">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proofErr w:type="gramStart"/>
      <w:r w:rsidRPr="000346B0">
        <w:rPr>
          <w:rFonts w:ascii="Times New Roman" w:eastAsia="Calibri" w:hAnsi="Times New Roman"/>
          <w:lang w:val="ru-RU" w:bidi="ar-SA"/>
        </w:rPr>
        <w:t>Выявление по результатам выездных обследований, анализа информации, поступившей от территориальных органов федеральных органов исполнительной власти, органов государственной власти Свердловской области, из обращений граждан и организаций, средств массовой информации, в течение календарного года на одном участке муниципальной автодороги более трех фактов возникновения дорожно-транспортного происшествия одного вида с сопутствующими неудовлетворительными дорожными условиями, где пострадали или ранены люди.</w:t>
      </w:r>
      <w:proofErr w:type="gramEnd"/>
    </w:p>
    <w:p w:rsidR="00D1651F" w:rsidRPr="000346B0" w:rsidRDefault="00D1651F" w:rsidP="00E50364">
      <w:pPr>
        <w:numPr>
          <w:ilvl w:val="0"/>
          <w:numId w:val="19"/>
        </w:numPr>
        <w:pBdr>
          <w:top w:val="none" w:sz="0" w:space="0" w:color="000000"/>
          <w:left w:val="none" w:sz="0" w:space="0" w:color="000000"/>
          <w:bottom w:val="none" w:sz="0" w:space="0" w:color="000000"/>
          <w:right w:val="none" w:sz="0" w:space="0" w:color="000000"/>
        </w:pBdr>
        <w:suppressAutoHyphens/>
        <w:autoSpaceDE w:val="0"/>
        <w:autoSpaceDN w:val="0"/>
        <w:adjustRightInd w:val="0"/>
        <w:ind w:left="0" w:firstLine="709"/>
        <w:jc w:val="both"/>
        <w:textAlignment w:val="baseline"/>
        <w:rPr>
          <w:rFonts w:ascii="Times New Roman" w:eastAsia="Calibri" w:hAnsi="Times New Roman"/>
          <w:lang w:val="ru-RU" w:bidi="ar-SA"/>
        </w:rPr>
      </w:pPr>
      <w:r w:rsidRPr="000346B0">
        <w:rPr>
          <w:rFonts w:ascii="Times New Roman" w:eastAsia="Calibri" w:hAnsi="Times New Roman"/>
          <w:lang w:val="ru-RU" w:bidi="ar-SA"/>
        </w:rPr>
        <w:t xml:space="preserve">Факт истечения 30 календарных дней </w:t>
      </w:r>
      <w:proofErr w:type="gramStart"/>
      <w:r w:rsidRPr="000346B0">
        <w:rPr>
          <w:rFonts w:ascii="Times New Roman" w:eastAsia="Calibri" w:hAnsi="Times New Roman"/>
          <w:lang w:val="ru-RU" w:bidi="ar-SA"/>
        </w:rPr>
        <w:t>с даты окончания</w:t>
      </w:r>
      <w:proofErr w:type="gramEnd"/>
      <w:r w:rsidRPr="000346B0">
        <w:rPr>
          <w:rFonts w:ascii="Times New Roman" w:eastAsia="Calibri" w:hAnsi="Times New Roman"/>
          <w:lang w:val="ru-RU" w:bidi="ar-SA"/>
        </w:rPr>
        <w:t xml:space="preserve">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муниципальных автодорог объектов капитального строительства, объектов, предназначенных для осуществления дорожной деятельности, и объектов дорожного сервиса.</w:t>
      </w:r>
    </w:p>
    <w:p w:rsidR="004E135D"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p>
    <w:p w:rsidR="00C85C8C" w:rsidRDefault="004E135D" w:rsidP="004E135D">
      <w:pPr>
        <w:widowControl w:val="0"/>
        <w:suppressAutoHyphens/>
        <w:autoSpaceDE w:val="0"/>
        <w:autoSpaceDN w:val="0"/>
        <w:ind w:firstLine="6237"/>
        <w:jc w:val="right"/>
        <w:textAlignment w:val="baseline"/>
        <w:rPr>
          <w:rFonts w:ascii="Times New Roman" w:eastAsia="Calibri" w:hAnsi="Times New Roman"/>
          <w:lang w:val="ru-RU" w:bidi="ar-SA"/>
        </w:rPr>
      </w:pPr>
      <w:r>
        <w:rPr>
          <w:rFonts w:ascii="Times New Roman" w:eastAsia="Calibri" w:hAnsi="Times New Roman"/>
          <w:lang w:val="ru-RU" w:bidi="ar-SA"/>
        </w:rPr>
        <w:lastRenderedPageBreak/>
        <w:t>Приложение № 3</w:t>
      </w:r>
    </w:p>
    <w:p w:rsidR="004E135D" w:rsidRDefault="004E135D" w:rsidP="00C85C8C">
      <w:pPr>
        <w:widowControl w:val="0"/>
        <w:suppressAutoHyphens/>
        <w:autoSpaceDE w:val="0"/>
        <w:autoSpaceDN w:val="0"/>
        <w:ind w:firstLine="6237"/>
        <w:textAlignment w:val="baseline"/>
        <w:rPr>
          <w:rFonts w:ascii="Times New Roman" w:eastAsia="Calibri" w:hAnsi="Times New Roman"/>
          <w:lang w:val="ru-RU" w:bidi="ar-SA"/>
        </w:rPr>
      </w:pP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Утвержден</w:t>
      </w:r>
      <w:r>
        <w:rPr>
          <w:rFonts w:ascii="Times New Roman" w:eastAsia="Times New Roman" w:hAnsi="Times New Roman" w:cs="Times New Roman"/>
          <w:color w:val="000000"/>
          <w:sz w:val="26"/>
          <w:szCs w:val="26"/>
          <w:lang w:bidi="ar-SA"/>
        </w:rPr>
        <w:t>ы</w:t>
      </w:r>
      <w:r w:rsidRPr="003E1CD1">
        <w:rPr>
          <w:rFonts w:ascii="Times New Roman" w:eastAsia="Times New Roman" w:hAnsi="Times New Roman" w:cs="Times New Roman"/>
          <w:color w:val="000000"/>
          <w:sz w:val="26"/>
          <w:szCs w:val="26"/>
          <w:lang w:bidi="ar-SA"/>
        </w:rPr>
        <w:t xml:space="preserve"> </w:t>
      </w: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 xml:space="preserve">Решением Думы </w:t>
      </w: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r w:rsidRPr="003E1CD1">
        <w:rPr>
          <w:rFonts w:ascii="Times New Roman" w:eastAsia="Times New Roman" w:hAnsi="Times New Roman" w:cs="Times New Roman"/>
          <w:color w:val="000000"/>
          <w:sz w:val="26"/>
          <w:szCs w:val="26"/>
          <w:lang w:bidi="ar-SA"/>
        </w:rPr>
        <w:t>муниципального образования</w:t>
      </w:r>
    </w:p>
    <w:p w:rsidR="004E135D" w:rsidRPr="003E1CD1"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Баженовское</w:t>
      </w:r>
      <w:proofErr w:type="spellEnd"/>
      <w:r w:rsidRPr="003E1CD1">
        <w:rPr>
          <w:rFonts w:ascii="Times New Roman" w:eastAsia="Times New Roman" w:hAnsi="Times New Roman" w:cs="Times New Roman"/>
          <w:color w:val="000000"/>
          <w:sz w:val="26"/>
          <w:szCs w:val="26"/>
          <w:lang w:bidi="ar-SA"/>
        </w:rPr>
        <w:t xml:space="preserve"> сельское поселение</w:t>
      </w:r>
    </w:p>
    <w:p w:rsidR="004E135D" w:rsidRDefault="004E135D" w:rsidP="004E135D">
      <w:pPr>
        <w:pStyle w:val="11"/>
        <w:autoSpaceDE w:val="0"/>
        <w:ind w:firstLine="709"/>
        <w:jc w:val="right"/>
        <w:rPr>
          <w:rFonts w:ascii="Times New Roman" w:eastAsia="Times New Roman" w:hAnsi="Times New Roman" w:cs="Times New Roman"/>
          <w:color w:val="000000"/>
          <w:sz w:val="26"/>
          <w:szCs w:val="26"/>
          <w:lang w:bidi="ar-SA"/>
        </w:rPr>
      </w:pPr>
      <w:proofErr w:type="spellStart"/>
      <w:r w:rsidRPr="003E1CD1">
        <w:rPr>
          <w:rFonts w:ascii="Times New Roman" w:eastAsia="Times New Roman" w:hAnsi="Times New Roman" w:cs="Times New Roman"/>
          <w:color w:val="000000"/>
          <w:sz w:val="26"/>
          <w:szCs w:val="26"/>
          <w:lang w:bidi="ar-SA"/>
        </w:rPr>
        <w:t>Байкаловского</w:t>
      </w:r>
      <w:proofErr w:type="spellEnd"/>
      <w:r w:rsidRPr="003E1CD1">
        <w:rPr>
          <w:rFonts w:ascii="Times New Roman" w:eastAsia="Times New Roman" w:hAnsi="Times New Roman" w:cs="Times New Roman"/>
          <w:color w:val="000000"/>
          <w:sz w:val="26"/>
          <w:szCs w:val="26"/>
          <w:lang w:bidi="ar-SA"/>
        </w:rPr>
        <w:t xml:space="preserve"> муниципального района </w:t>
      </w:r>
    </w:p>
    <w:p w:rsidR="004E135D" w:rsidRDefault="004E135D" w:rsidP="004E135D">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Times New Roman" w:hAnsi="Times New Roman" w:cs="Times New Roman"/>
          <w:color w:val="000000"/>
          <w:sz w:val="26"/>
          <w:szCs w:val="26"/>
          <w:lang w:bidi="ar-SA"/>
        </w:rPr>
        <w:t>Свердловской области</w:t>
      </w:r>
    </w:p>
    <w:p w:rsidR="004E135D" w:rsidRPr="003E1CD1" w:rsidRDefault="004E135D" w:rsidP="004E135D">
      <w:pPr>
        <w:pStyle w:val="11"/>
        <w:autoSpaceDE w:val="0"/>
        <w:ind w:firstLine="709"/>
        <w:jc w:val="right"/>
        <w:rPr>
          <w:rFonts w:ascii="Times New Roman" w:eastAsia="Calibri" w:hAnsi="Times New Roman" w:cs="Times New Roman"/>
          <w:color w:val="000000"/>
          <w:sz w:val="26"/>
          <w:szCs w:val="26"/>
          <w:lang w:eastAsia="en-US"/>
        </w:rPr>
      </w:pPr>
      <w:r w:rsidRPr="003E1CD1">
        <w:rPr>
          <w:rFonts w:ascii="Times New Roman" w:eastAsia="Calibri" w:hAnsi="Times New Roman" w:cs="Times New Roman"/>
          <w:color w:val="000000"/>
          <w:sz w:val="26"/>
          <w:szCs w:val="26"/>
          <w:lang w:eastAsia="en-US"/>
        </w:rPr>
        <w:t>от «___»____________ 2025</w:t>
      </w:r>
    </w:p>
    <w:p w:rsidR="00D45FB8" w:rsidRPr="000346B0" w:rsidRDefault="00D45FB8">
      <w:pPr>
        <w:pStyle w:val="Standard"/>
        <w:shd w:val="clear" w:color="auto" w:fill="FFFFFF"/>
        <w:tabs>
          <w:tab w:val="left" w:pos="0"/>
          <w:tab w:val="left" w:pos="567"/>
        </w:tabs>
        <w:jc w:val="center"/>
        <w:rPr>
          <w:rFonts w:ascii="Times New Roman" w:eastAsia="Calibri" w:hAnsi="Times New Roman" w:cs="Times New Roman"/>
          <w:color w:val="000000"/>
          <w:kern w:val="0"/>
          <w:shd w:val="clear" w:color="auto" w:fill="FFFFFF"/>
          <w:lang w:val="ru-RU" w:eastAsia="en-US" w:bidi="ar-SA"/>
        </w:rPr>
      </w:pPr>
    </w:p>
    <w:p w:rsidR="00D45FB8" w:rsidRPr="000346B0" w:rsidRDefault="00D45FB8" w:rsidP="00A57A1A">
      <w:pPr>
        <w:jc w:val="center"/>
        <w:rPr>
          <w:rFonts w:ascii="Times New Roman" w:eastAsia="Calibri" w:hAnsi="Times New Roman"/>
          <w:shd w:val="clear" w:color="auto" w:fill="FFFFFF"/>
          <w:lang w:val="ru-RU" w:bidi="ar-SA"/>
        </w:rPr>
      </w:pPr>
    </w:p>
    <w:p w:rsidR="00D45FB8" w:rsidRPr="000346B0" w:rsidRDefault="00B06594" w:rsidP="00A57A1A">
      <w:pPr>
        <w:jc w:val="center"/>
        <w:rPr>
          <w:rFonts w:ascii="Times New Roman" w:eastAsia="Calibri" w:hAnsi="Times New Roman"/>
          <w:b/>
          <w:shd w:val="clear" w:color="auto" w:fill="FFFFFF"/>
          <w:lang w:val="ru-RU" w:bidi="ar-SA"/>
        </w:rPr>
      </w:pPr>
      <w:r w:rsidRPr="000346B0">
        <w:rPr>
          <w:rFonts w:ascii="Times New Roman" w:eastAsia="Calibri" w:hAnsi="Times New Roman"/>
          <w:b/>
          <w:shd w:val="clear" w:color="auto" w:fill="FFFFFF"/>
          <w:lang w:val="ru-RU" w:bidi="ar-SA"/>
        </w:rPr>
        <w:t>КЛЮЧЕВЫЕ ПОКАЗАТЕЛИ</w:t>
      </w:r>
    </w:p>
    <w:p w:rsidR="00D45FB8" w:rsidRPr="000346B0" w:rsidRDefault="00B06594" w:rsidP="004E135D">
      <w:pPr>
        <w:jc w:val="center"/>
        <w:rPr>
          <w:rFonts w:ascii="Times New Roman" w:eastAsia="Calibri" w:hAnsi="Times New Roman"/>
          <w:b/>
          <w:shd w:val="clear" w:color="auto" w:fill="FFFFFF"/>
          <w:lang w:val="ru-RU" w:bidi="ar-SA"/>
        </w:rPr>
      </w:pPr>
      <w:r w:rsidRPr="000346B0">
        <w:rPr>
          <w:rFonts w:ascii="Times New Roman" w:eastAsia="Calibri" w:hAnsi="Times New Roman"/>
          <w:b/>
          <w:shd w:val="clear" w:color="auto" w:fill="FFFFFF"/>
          <w:lang w:val="ru-RU" w:bidi="ar-SA"/>
        </w:rPr>
        <w:t>и их целевые значения муниципального контроля на автомобильном транспорте и в дорожном хозяйстве на территории</w:t>
      </w:r>
      <w:r w:rsidR="004E135D">
        <w:rPr>
          <w:rFonts w:ascii="Times New Roman" w:eastAsia="Calibri" w:hAnsi="Times New Roman"/>
          <w:b/>
          <w:shd w:val="clear" w:color="auto" w:fill="FFFFFF"/>
          <w:lang w:val="ru-RU" w:bidi="ar-SA"/>
        </w:rPr>
        <w:t xml:space="preserve"> </w:t>
      </w:r>
      <w:r w:rsidR="001D38FF" w:rsidRPr="000346B0">
        <w:rPr>
          <w:rFonts w:ascii="Times New Roman" w:eastAsia="Calibri" w:hAnsi="Times New Roman"/>
          <w:b/>
          <w:shd w:val="clear" w:color="auto" w:fill="FFFFFF"/>
          <w:lang w:val="ru-RU" w:bidi="ar-SA"/>
        </w:rPr>
        <w:t>муниципального</w:t>
      </w:r>
      <w:r w:rsidRPr="000346B0">
        <w:rPr>
          <w:rFonts w:ascii="Times New Roman" w:eastAsia="Calibri" w:hAnsi="Times New Roman"/>
          <w:b/>
          <w:shd w:val="clear" w:color="auto" w:fill="FFFFFF"/>
          <w:lang w:val="ru-RU" w:bidi="ar-SA"/>
        </w:rPr>
        <w:t xml:space="preserve"> </w:t>
      </w:r>
      <w:r w:rsidR="004E135D">
        <w:rPr>
          <w:rFonts w:ascii="Times New Roman" w:eastAsia="Calibri" w:hAnsi="Times New Roman"/>
          <w:b/>
          <w:shd w:val="clear" w:color="auto" w:fill="FFFFFF"/>
          <w:lang w:val="ru-RU" w:bidi="ar-SA"/>
        </w:rPr>
        <w:t xml:space="preserve">образования </w:t>
      </w:r>
      <w:proofErr w:type="spellStart"/>
      <w:r w:rsidR="004E135D">
        <w:rPr>
          <w:rFonts w:ascii="Times New Roman" w:eastAsia="Calibri" w:hAnsi="Times New Roman"/>
          <w:b/>
          <w:shd w:val="clear" w:color="auto" w:fill="FFFFFF"/>
          <w:lang w:val="ru-RU" w:bidi="ar-SA"/>
        </w:rPr>
        <w:t>Баженовское</w:t>
      </w:r>
      <w:proofErr w:type="spellEnd"/>
      <w:r w:rsidR="004E135D">
        <w:rPr>
          <w:rFonts w:ascii="Times New Roman" w:eastAsia="Calibri" w:hAnsi="Times New Roman"/>
          <w:b/>
          <w:shd w:val="clear" w:color="auto" w:fill="FFFFFF"/>
          <w:lang w:val="ru-RU" w:bidi="ar-SA"/>
        </w:rPr>
        <w:t xml:space="preserve"> сельское поселение</w:t>
      </w:r>
    </w:p>
    <w:p w:rsidR="00D45FB8" w:rsidRPr="000346B0" w:rsidRDefault="00D45FB8">
      <w:pPr>
        <w:pStyle w:val="Standard"/>
        <w:shd w:val="clear" w:color="auto" w:fill="FFFFFF"/>
        <w:tabs>
          <w:tab w:val="left" w:pos="0"/>
          <w:tab w:val="left" w:pos="567"/>
        </w:tabs>
        <w:ind w:firstLine="567"/>
        <w:jc w:val="center"/>
        <w:rPr>
          <w:rFonts w:ascii="Times New Roman" w:eastAsia="Calibri" w:hAnsi="Times New Roman" w:cs="Times New Roman"/>
          <w:color w:val="000000"/>
          <w:kern w:val="0"/>
          <w:shd w:val="clear" w:color="auto" w:fill="FFFFFF"/>
          <w:lang w:val="ru-RU" w:eastAsia="en-US" w:bidi="ar-SA"/>
        </w:rPr>
      </w:pP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 xml:space="preserve">1. 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w:t>
      </w:r>
      <w:bookmarkStart w:id="16" w:name="_GoBack"/>
      <w:r w:rsidRPr="000346B0">
        <w:rPr>
          <w:rFonts w:ascii="Times New Roman" w:hAnsi="Times New Roman"/>
          <w:lang w:val="ru-RU"/>
        </w:rPr>
        <w:t>100</w:t>
      </w:r>
      <w:bookmarkEnd w:id="16"/>
      <w:r w:rsidRPr="000346B0">
        <w:rPr>
          <w:rFonts w:ascii="Times New Roman" w:hAnsi="Times New Roman"/>
          <w:lang w:val="ru-RU"/>
        </w:rPr>
        <w:t xml:space="preserve"> %.</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2. 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 25 %.</w:t>
      </w:r>
    </w:p>
    <w:p w:rsidR="00D45FB8" w:rsidRPr="000346B0" w:rsidRDefault="00D45FB8">
      <w:pPr>
        <w:pStyle w:val="Standard"/>
        <w:shd w:val="clear" w:color="auto" w:fill="FFFFFF"/>
        <w:ind w:firstLine="540"/>
        <w:jc w:val="both"/>
        <w:rPr>
          <w:rFonts w:ascii="Times New Roman" w:eastAsia="Calibri" w:hAnsi="Times New Roman" w:cs="Times New Roman"/>
          <w:color w:val="000000"/>
          <w:kern w:val="0"/>
          <w:shd w:val="clear" w:color="auto" w:fill="FFFFFF"/>
          <w:lang w:val="ru-RU" w:eastAsia="en-US" w:bidi="ar-SA"/>
        </w:rPr>
      </w:pPr>
    </w:p>
    <w:p w:rsidR="00D45FB8" w:rsidRPr="000346B0" w:rsidRDefault="00B06594" w:rsidP="00A57A1A">
      <w:pPr>
        <w:pStyle w:val="a3"/>
        <w:jc w:val="center"/>
        <w:rPr>
          <w:rFonts w:ascii="Times New Roman" w:eastAsia="Calibri" w:hAnsi="Times New Roman"/>
          <w:b/>
          <w:szCs w:val="24"/>
          <w:shd w:val="clear" w:color="auto" w:fill="FFFFFF"/>
          <w:lang w:val="ru-RU" w:bidi="ar-SA"/>
        </w:rPr>
      </w:pPr>
      <w:r w:rsidRPr="000346B0">
        <w:rPr>
          <w:rFonts w:ascii="Times New Roman" w:eastAsia="Calibri" w:hAnsi="Times New Roman"/>
          <w:b/>
          <w:szCs w:val="24"/>
          <w:shd w:val="clear" w:color="auto" w:fill="FFFFFF"/>
          <w:lang w:val="ru-RU" w:bidi="ar-SA"/>
        </w:rPr>
        <w:t>ИНДИКАТИВНЫЕ ПОКАЗАТЕЛИ</w:t>
      </w:r>
    </w:p>
    <w:p w:rsidR="00D45FB8" w:rsidRPr="000346B0" w:rsidRDefault="00B06594" w:rsidP="00A57A1A">
      <w:pPr>
        <w:pStyle w:val="a3"/>
        <w:jc w:val="center"/>
        <w:rPr>
          <w:rFonts w:ascii="Times New Roman" w:eastAsia="Calibri" w:hAnsi="Times New Roman"/>
          <w:b/>
          <w:szCs w:val="24"/>
          <w:shd w:val="clear" w:color="auto" w:fill="FFFFFF"/>
          <w:lang w:val="ru-RU" w:bidi="ar-SA"/>
        </w:rPr>
      </w:pPr>
      <w:r w:rsidRPr="000346B0">
        <w:rPr>
          <w:rFonts w:ascii="Times New Roman" w:eastAsia="Calibri" w:hAnsi="Times New Roman"/>
          <w:b/>
          <w:szCs w:val="24"/>
          <w:shd w:val="clear" w:color="auto" w:fill="FFFFFF"/>
          <w:lang w:val="ru-RU" w:bidi="ar-SA"/>
        </w:rPr>
        <w:t xml:space="preserve">в сфере муниципального контроля на автомобильном транспорте и в дорожном хозяйстве на территории </w:t>
      </w:r>
      <w:r w:rsidR="001D38FF" w:rsidRPr="000346B0">
        <w:rPr>
          <w:rFonts w:ascii="Times New Roman" w:eastAsia="Calibri" w:hAnsi="Times New Roman"/>
          <w:b/>
          <w:szCs w:val="24"/>
          <w:shd w:val="clear" w:color="auto" w:fill="FFFFFF"/>
          <w:lang w:val="ru-RU" w:bidi="ar-SA"/>
        </w:rPr>
        <w:t>муниципального</w:t>
      </w:r>
      <w:r w:rsidRPr="000346B0">
        <w:rPr>
          <w:rFonts w:ascii="Times New Roman" w:eastAsia="Calibri" w:hAnsi="Times New Roman"/>
          <w:b/>
          <w:szCs w:val="24"/>
          <w:shd w:val="clear" w:color="auto" w:fill="FFFFFF"/>
          <w:lang w:val="ru-RU" w:bidi="ar-SA"/>
        </w:rPr>
        <w:t xml:space="preserve"> </w:t>
      </w:r>
      <w:r w:rsidR="004E135D">
        <w:rPr>
          <w:rFonts w:ascii="Times New Roman" w:eastAsia="Calibri" w:hAnsi="Times New Roman"/>
          <w:b/>
          <w:szCs w:val="24"/>
          <w:shd w:val="clear" w:color="auto" w:fill="FFFFFF"/>
          <w:lang w:val="ru-RU" w:bidi="ar-SA"/>
        </w:rPr>
        <w:t xml:space="preserve">образования </w:t>
      </w:r>
      <w:proofErr w:type="spellStart"/>
      <w:r w:rsidR="004E135D">
        <w:rPr>
          <w:rFonts w:ascii="Times New Roman" w:eastAsia="Calibri" w:hAnsi="Times New Roman"/>
          <w:b/>
          <w:szCs w:val="24"/>
          <w:shd w:val="clear" w:color="auto" w:fill="FFFFFF"/>
          <w:lang w:val="ru-RU" w:bidi="ar-SA"/>
        </w:rPr>
        <w:t>Баженовское</w:t>
      </w:r>
      <w:proofErr w:type="spellEnd"/>
      <w:r w:rsidR="004E135D">
        <w:rPr>
          <w:rFonts w:ascii="Times New Roman" w:eastAsia="Calibri" w:hAnsi="Times New Roman"/>
          <w:b/>
          <w:szCs w:val="24"/>
          <w:shd w:val="clear" w:color="auto" w:fill="FFFFFF"/>
          <w:lang w:val="ru-RU" w:bidi="ar-SA"/>
        </w:rPr>
        <w:t xml:space="preserve"> сельское поселение</w:t>
      </w:r>
    </w:p>
    <w:p w:rsidR="00A57A1A" w:rsidRPr="000346B0" w:rsidRDefault="00A57A1A" w:rsidP="00A57A1A">
      <w:pPr>
        <w:pStyle w:val="a3"/>
        <w:jc w:val="center"/>
        <w:rPr>
          <w:rFonts w:ascii="Times New Roman" w:eastAsia="Calibri" w:hAnsi="Times New Roman"/>
          <w:b/>
          <w:szCs w:val="24"/>
          <w:shd w:val="clear" w:color="auto" w:fill="FFFFFF"/>
          <w:lang w:val="ru-RU" w:bidi="ar-SA"/>
        </w:rPr>
      </w:pP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1)</w:t>
      </w:r>
      <w:r w:rsidRPr="000346B0">
        <w:rPr>
          <w:rFonts w:ascii="Times New Roman" w:hAnsi="Times New Roman"/>
        </w:rPr>
        <w:t> </w:t>
      </w:r>
      <w:r w:rsidRPr="000346B0">
        <w:rPr>
          <w:rFonts w:ascii="Times New Roman" w:hAnsi="Times New Roman"/>
          <w:lang w:val="ru-RU"/>
        </w:rPr>
        <w:t>количество обращений граждан и организаций о нарушении обязательных требований, поступивших в контрольный орган;</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2)</w:t>
      </w:r>
      <w:r w:rsidRPr="000346B0">
        <w:rPr>
          <w:rFonts w:ascii="Times New Roman" w:hAnsi="Times New Roman"/>
        </w:rPr>
        <w:t> </w:t>
      </w:r>
      <w:r w:rsidRPr="000346B0">
        <w:rPr>
          <w:rFonts w:ascii="Times New Roman" w:hAnsi="Times New Roman"/>
          <w:lang w:val="ru-RU"/>
        </w:rPr>
        <w:t xml:space="preserve">количество проведенных контрольным органом внеплановых контрольных </w:t>
      </w:r>
      <w:r w:rsidR="00C116D6" w:rsidRPr="000346B0">
        <w:rPr>
          <w:rFonts w:ascii="Times New Roman" w:hAnsi="Times New Roman"/>
          <w:lang w:val="ru-RU"/>
        </w:rPr>
        <w:t>мероприятий</w:t>
      </w:r>
      <w:r w:rsidRPr="000346B0">
        <w:rPr>
          <w:rFonts w:ascii="Times New Roman" w:hAnsi="Times New Roman"/>
          <w:lang w:val="ru-RU"/>
        </w:rPr>
        <w:t>;</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3)</w:t>
      </w:r>
      <w:r w:rsidRPr="000346B0">
        <w:rPr>
          <w:rFonts w:ascii="Times New Roman" w:hAnsi="Times New Roman"/>
        </w:rPr>
        <w:t> </w:t>
      </w:r>
      <w:r w:rsidRPr="000346B0">
        <w:rPr>
          <w:rFonts w:ascii="Times New Roman" w:hAnsi="Times New Roman"/>
          <w:lang w:val="ru-RU"/>
        </w:rPr>
        <w:t xml:space="preserve">количество принятых </w:t>
      </w:r>
      <w:r w:rsidR="00327679" w:rsidRPr="000346B0">
        <w:rPr>
          <w:rFonts w:ascii="Times New Roman" w:hAnsi="Times New Roman"/>
          <w:lang w:val="ru-RU"/>
        </w:rPr>
        <w:t>органами прокуратуры</w:t>
      </w:r>
      <w:r w:rsidRPr="000346B0">
        <w:rPr>
          <w:rFonts w:ascii="Times New Roman" w:hAnsi="Times New Roman"/>
          <w:lang w:val="ru-RU"/>
        </w:rPr>
        <w:t xml:space="preserve"> решений о согласовании проведения контрольным органом внепланового контрольного мероприятия</w:t>
      </w:r>
      <w:proofErr w:type="gramStart"/>
      <w:r w:rsidRPr="000346B0">
        <w:rPr>
          <w:rFonts w:ascii="Times New Roman" w:hAnsi="Times New Roman"/>
          <w:lang w:val="ru-RU"/>
        </w:rPr>
        <w:t xml:space="preserve"> ;</w:t>
      </w:r>
      <w:proofErr w:type="gramEnd"/>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4)</w:t>
      </w:r>
      <w:r w:rsidRPr="000346B0">
        <w:rPr>
          <w:rFonts w:ascii="Times New Roman" w:hAnsi="Times New Roman"/>
        </w:rPr>
        <w:t> </w:t>
      </w:r>
      <w:r w:rsidRPr="000346B0">
        <w:rPr>
          <w:rFonts w:ascii="Times New Roman" w:hAnsi="Times New Roman"/>
          <w:lang w:val="ru-RU"/>
        </w:rPr>
        <w:t>количество выявленных контрольным органом на</w:t>
      </w:r>
      <w:r w:rsidR="009B2548">
        <w:rPr>
          <w:rFonts w:ascii="Times New Roman" w:hAnsi="Times New Roman"/>
          <w:lang w:val="ru-RU"/>
        </w:rPr>
        <w:t>рушений обязательных требований</w:t>
      </w:r>
      <w:r w:rsidRPr="000346B0">
        <w:rPr>
          <w:rFonts w:ascii="Times New Roman" w:hAnsi="Times New Roman"/>
          <w:lang w:val="ru-RU"/>
        </w:rPr>
        <w:t>;</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5)</w:t>
      </w:r>
      <w:r w:rsidRPr="000346B0">
        <w:rPr>
          <w:rFonts w:ascii="Times New Roman" w:hAnsi="Times New Roman"/>
        </w:rPr>
        <w:t> </w:t>
      </w:r>
      <w:r w:rsidRPr="000346B0">
        <w:rPr>
          <w:rFonts w:ascii="Times New Roman" w:hAnsi="Times New Roman"/>
          <w:lang w:val="ru-RU"/>
        </w:rPr>
        <w:t>количество устраненных нарушен</w:t>
      </w:r>
      <w:r w:rsidR="009B2548">
        <w:rPr>
          <w:rFonts w:ascii="Times New Roman" w:hAnsi="Times New Roman"/>
          <w:lang w:val="ru-RU"/>
        </w:rPr>
        <w:t>ий обязательных требований</w:t>
      </w:r>
      <w:r w:rsidRPr="000346B0">
        <w:rPr>
          <w:rFonts w:ascii="Times New Roman" w:hAnsi="Times New Roman"/>
          <w:lang w:val="ru-RU"/>
        </w:rPr>
        <w:t>;</w:t>
      </w:r>
    </w:p>
    <w:p w:rsidR="00D45FB8" w:rsidRPr="000346B0" w:rsidRDefault="00B06594">
      <w:pPr>
        <w:shd w:val="clear" w:color="auto" w:fill="FFFFFF"/>
        <w:ind w:firstLine="709"/>
        <w:jc w:val="both"/>
        <w:rPr>
          <w:rFonts w:ascii="Times New Roman" w:hAnsi="Times New Roman"/>
          <w:lang w:val="ru-RU"/>
        </w:rPr>
      </w:pPr>
      <w:r w:rsidRPr="000346B0">
        <w:rPr>
          <w:rFonts w:ascii="Times New Roman" w:hAnsi="Times New Roman"/>
          <w:lang w:val="ru-RU"/>
        </w:rPr>
        <w:t>6)</w:t>
      </w:r>
      <w:r w:rsidRPr="000346B0">
        <w:rPr>
          <w:rFonts w:ascii="Times New Roman" w:hAnsi="Times New Roman"/>
        </w:rPr>
        <w:t> </w:t>
      </w:r>
      <w:r w:rsidRPr="000346B0">
        <w:rPr>
          <w:rFonts w:ascii="Times New Roman" w:hAnsi="Times New Roman"/>
          <w:lang w:val="ru-RU"/>
        </w:rPr>
        <w:t>количество поступивших возражений в отношении</w:t>
      </w:r>
      <w:r w:rsidR="009B2548">
        <w:rPr>
          <w:rFonts w:ascii="Times New Roman" w:hAnsi="Times New Roman"/>
          <w:lang w:val="ru-RU"/>
        </w:rPr>
        <w:t xml:space="preserve"> акта контрольного мероприятия</w:t>
      </w:r>
      <w:r w:rsidRPr="000346B0">
        <w:rPr>
          <w:rFonts w:ascii="Times New Roman" w:hAnsi="Times New Roman"/>
          <w:lang w:val="ru-RU"/>
        </w:rPr>
        <w:t>;</w:t>
      </w:r>
    </w:p>
    <w:p w:rsidR="00D45FB8" w:rsidRPr="000346B0" w:rsidRDefault="00B06594">
      <w:pPr>
        <w:shd w:val="clear" w:color="auto" w:fill="FFFFFF"/>
        <w:ind w:firstLine="709"/>
        <w:jc w:val="both"/>
        <w:rPr>
          <w:lang w:val="ru-RU"/>
        </w:rPr>
      </w:pPr>
      <w:r w:rsidRPr="000346B0">
        <w:rPr>
          <w:rFonts w:ascii="Times New Roman" w:hAnsi="Times New Roman"/>
          <w:lang w:val="ru-RU"/>
        </w:rPr>
        <w:t>7)</w:t>
      </w:r>
      <w:r w:rsidRPr="000346B0">
        <w:rPr>
          <w:rFonts w:ascii="Times New Roman" w:hAnsi="Times New Roman"/>
        </w:rPr>
        <w:t> </w:t>
      </w:r>
      <w:r w:rsidRPr="000346B0">
        <w:rPr>
          <w:rFonts w:ascii="Times New Roman" w:hAnsi="Times New Roman"/>
          <w:lang w:val="ru-RU"/>
        </w:rPr>
        <w:t>количество выданных контрольным органом предписаний об устранении на</w:t>
      </w:r>
      <w:r w:rsidR="009B2548">
        <w:rPr>
          <w:rFonts w:ascii="Times New Roman" w:hAnsi="Times New Roman"/>
          <w:lang w:val="ru-RU"/>
        </w:rPr>
        <w:t>рушений обязательных требований</w:t>
      </w:r>
      <w:r w:rsidRPr="000346B0">
        <w:rPr>
          <w:rFonts w:ascii="Times New Roman" w:hAnsi="Times New Roman"/>
          <w:lang w:val="ru-RU"/>
        </w:rPr>
        <w:t>.</w:t>
      </w:r>
    </w:p>
    <w:sectPr w:rsidR="00D45FB8" w:rsidRPr="000346B0" w:rsidSect="00EA344F">
      <w:headerReference w:type="default" r:id="rId40"/>
      <w:headerReference w:type="first" r:id="rId41"/>
      <w:pgSz w:w="11906" w:h="16838"/>
      <w:pgMar w:top="1135"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28A" w:rsidRDefault="00B3628A">
      <w:r>
        <w:separator/>
      </w:r>
    </w:p>
  </w:endnote>
  <w:endnote w:type="continuationSeparator" w:id="0">
    <w:p w:rsidR="00B3628A" w:rsidRDefault="00B36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0">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28A" w:rsidRDefault="00B3628A">
      <w:r>
        <w:rPr>
          <w:color w:val="000000"/>
        </w:rPr>
        <w:separator/>
      </w:r>
    </w:p>
  </w:footnote>
  <w:footnote w:type="continuationSeparator" w:id="0">
    <w:p w:rsidR="00B3628A" w:rsidRDefault="00B36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787" w:rsidRDefault="00DE2787">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787" w:rsidRDefault="00DE2787">
    <w:pPr>
      <w:pStyle w:val="a4"/>
      <w:jc w:val="center"/>
      <w:rPr>
        <w:rFonts w:ascii="Liberation Serif" w:hAnsi="Liberation Seri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bullet"/>
      <w:lvlText w:val=""/>
      <w:lvlJc w:val="left"/>
      <w:pPr>
        <w:tabs>
          <w:tab w:val="num" w:pos="0"/>
        </w:tabs>
        <w:ind w:left="1429" w:hanging="360"/>
      </w:pPr>
      <w:rPr>
        <w:rFonts w:ascii="Symbol" w:hAnsi="Symbol" w:cs="Symbol" w:hint="default"/>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
    <w:nsid w:val="00000003"/>
    <w:multiLevelType w:val="multilevel"/>
    <w:tmpl w:val="00000003"/>
    <w:name w:val="WW8Num4"/>
    <w:lvl w:ilvl="0">
      <w:start w:val="1"/>
      <w:numFmt w:val="decimal"/>
      <w:lvlText w:val="%1."/>
      <w:lvlJc w:val="left"/>
      <w:pPr>
        <w:tabs>
          <w:tab w:val="num" w:pos="0"/>
        </w:tabs>
        <w:ind w:left="1099" w:hanging="39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
    <w:nsid w:val="00000004"/>
    <w:multiLevelType w:val="multilevel"/>
    <w:tmpl w:val="00000004"/>
    <w:name w:val="WW8Num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nsid w:val="05CB762A"/>
    <w:multiLevelType w:val="multilevel"/>
    <w:tmpl w:val="9F343536"/>
    <w:lvl w:ilvl="0">
      <w:start w:val="1"/>
      <w:numFmt w:val="decimal"/>
      <w:lvlText w:val="%1."/>
      <w:lvlJc w:val="left"/>
      <w:pPr>
        <w:ind w:left="928" w:hanging="360"/>
      </w:pPr>
      <w:rPr>
        <w:rFonts w:ascii="Times New Roman" w:hAnsi="Times New Roman" w:cs="Times New Roman"/>
        <w:b w:val="0"/>
        <w:sz w:val="26"/>
        <w:szCs w:val="26"/>
      </w:rPr>
    </w:lvl>
    <w:lvl w:ilvl="1">
      <w:start w:val="1"/>
      <w:numFmt w:val="decimal"/>
      <w:lvlText w:val="%2)"/>
      <w:lvlJc w:val="left"/>
      <w:pPr>
        <w:ind w:left="2344" w:hanging="555"/>
      </w:pPr>
      <w:rPr>
        <w:rFonts w:ascii="Times New Roman" w:hAnsi="Times New Roman" w:cs="Times New Roman" w:hint="default"/>
        <w:sz w:val="28"/>
        <w:szCs w:val="28"/>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08414E66"/>
    <w:multiLevelType w:val="hybridMultilevel"/>
    <w:tmpl w:val="C276B5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F71A9"/>
    <w:multiLevelType w:val="hybridMultilevel"/>
    <w:tmpl w:val="23B4060E"/>
    <w:lvl w:ilvl="0" w:tplc="BE94D71E">
      <w:start w:val="6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10565EB6"/>
    <w:multiLevelType w:val="multilevel"/>
    <w:tmpl w:val="25EC4CA0"/>
    <w:lvl w:ilvl="0">
      <w:start w:val="174"/>
      <w:numFmt w:val="decimal"/>
      <w:lvlText w:val="%1."/>
      <w:lvlJc w:val="left"/>
      <w:pPr>
        <w:ind w:left="1234" w:hanging="525"/>
      </w:pPr>
      <w:rPr>
        <w:rFonts w:ascii="Times New Roman" w:hAnsi="Times New Roman" w:cs="Times New Roman"/>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nsid w:val="11A406EC"/>
    <w:multiLevelType w:val="multilevel"/>
    <w:tmpl w:val="8070E61A"/>
    <w:lvl w:ilvl="0">
      <w:start w:val="42"/>
      <w:numFmt w:val="decimal"/>
      <w:lvlText w:val="%1."/>
      <w:lvlJc w:val="left"/>
      <w:pPr>
        <w:ind w:left="786" w:hanging="360"/>
      </w:pPr>
      <w:rPr>
        <w:rFonts w:ascii="Times New Roman" w:hAnsi="Times New Roman" w:cs="Times New Roman" w:hint="default"/>
        <w:sz w:val="26"/>
        <w:szCs w:val="26"/>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8">
    <w:nsid w:val="11EF3169"/>
    <w:multiLevelType w:val="multilevel"/>
    <w:tmpl w:val="8070E61A"/>
    <w:lvl w:ilvl="0">
      <w:start w:val="42"/>
      <w:numFmt w:val="decimal"/>
      <w:lvlText w:val="%1."/>
      <w:lvlJc w:val="left"/>
      <w:pPr>
        <w:ind w:left="360" w:hanging="360"/>
      </w:pPr>
      <w:rPr>
        <w:rFonts w:ascii="Times New Roman" w:hAnsi="Times New Roman" w:cs="Times New Roman" w:hint="default"/>
        <w:sz w:val="26"/>
        <w:szCs w:val="26"/>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9">
    <w:nsid w:val="14A81E7F"/>
    <w:multiLevelType w:val="multilevel"/>
    <w:tmpl w:val="F83CD0BE"/>
    <w:lvl w:ilvl="0">
      <w:start w:val="53"/>
      <w:numFmt w:val="decimal"/>
      <w:lvlText w:val="%1."/>
      <w:lvlJc w:val="left"/>
      <w:pPr>
        <w:ind w:left="1226" w:hanging="375"/>
      </w:pPr>
      <w:rPr>
        <w:rFonts w:ascii="Times New Roman" w:hAnsi="Times New Roman" w:cs="Times New Roman"/>
        <w:sz w:val="28"/>
        <w:szCs w:val="28"/>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0">
    <w:nsid w:val="1520309A"/>
    <w:multiLevelType w:val="multilevel"/>
    <w:tmpl w:val="56AEA826"/>
    <w:lvl w:ilvl="0">
      <w:start w:val="161"/>
      <w:numFmt w:val="decimal"/>
      <w:lvlText w:val="%1."/>
      <w:lvlJc w:val="left"/>
      <w:pPr>
        <w:ind w:left="6329" w:hanging="375"/>
      </w:pPr>
      <w:rPr>
        <w:rFonts w:ascii="Times New Roman" w:hAnsi="Times New Roman" w:cs="Times New Roman" w:hint="default"/>
        <w:sz w:val="26"/>
        <w:szCs w:val="26"/>
      </w:rPr>
    </w:lvl>
    <w:lvl w:ilvl="1">
      <w:start w:val="162"/>
      <w:numFmt w:val="decimal"/>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ascii="Times New Roman" w:hAnsi="Times New Roman" w:cs="Times New Roman" w:hint="default"/>
        <w:sz w:val="28"/>
        <w:szCs w:val="28"/>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11">
    <w:nsid w:val="16A32C6E"/>
    <w:multiLevelType w:val="hybridMultilevel"/>
    <w:tmpl w:val="7968FB66"/>
    <w:lvl w:ilvl="0" w:tplc="7D5C924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5A4D29"/>
    <w:multiLevelType w:val="multilevel"/>
    <w:tmpl w:val="F83CD0BE"/>
    <w:lvl w:ilvl="0">
      <w:start w:val="53"/>
      <w:numFmt w:val="decimal"/>
      <w:lvlText w:val="%1."/>
      <w:lvlJc w:val="left"/>
      <w:pPr>
        <w:ind w:left="1226" w:hanging="375"/>
      </w:pPr>
      <w:rPr>
        <w:rFonts w:ascii="Times New Roman" w:hAnsi="Times New Roman" w:cs="Times New Roman"/>
        <w:sz w:val="28"/>
        <w:szCs w:val="28"/>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3">
    <w:nsid w:val="19811286"/>
    <w:multiLevelType w:val="hybridMultilevel"/>
    <w:tmpl w:val="15F0E768"/>
    <w:lvl w:ilvl="0" w:tplc="9474B5E8">
      <w:start w:val="31"/>
      <w:numFmt w:val="decimal"/>
      <w:lvlText w:val="%1."/>
      <w:lvlJc w:val="left"/>
      <w:pPr>
        <w:ind w:left="1423" w:hanging="360"/>
      </w:pPr>
      <w:rPr>
        <w:rFonts w:hint="default"/>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14">
    <w:nsid w:val="20546CA1"/>
    <w:multiLevelType w:val="hybridMultilevel"/>
    <w:tmpl w:val="74AA41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5E570C9"/>
    <w:multiLevelType w:val="multilevel"/>
    <w:tmpl w:val="2BD01C5C"/>
    <w:lvl w:ilvl="0">
      <w:start w:val="48"/>
      <w:numFmt w:val="decimal"/>
      <w:lvlText w:val="%1."/>
      <w:lvlJc w:val="left"/>
      <w:pPr>
        <w:ind w:left="943" w:hanging="375"/>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16">
    <w:nsid w:val="27257561"/>
    <w:multiLevelType w:val="hybridMultilevel"/>
    <w:tmpl w:val="CD524B9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2B0D5274"/>
    <w:multiLevelType w:val="hybridMultilevel"/>
    <w:tmpl w:val="B38A54C4"/>
    <w:lvl w:ilvl="0" w:tplc="3FA89CD8">
      <w:start w:val="1"/>
      <w:numFmt w:val="decimal"/>
      <w:lvlText w:val="%1)"/>
      <w:lvlJc w:val="left"/>
      <w:pPr>
        <w:ind w:left="720" w:hanging="360"/>
      </w:pPr>
      <w:rPr>
        <w:rFonts w:ascii="Times New Roman" w:hAnsi="Times New Roman" w:cs="Times New Roman"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CD7269"/>
    <w:multiLevelType w:val="hybridMultilevel"/>
    <w:tmpl w:val="F726152C"/>
    <w:lvl w:ilvl="0" w:tplc="116249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3C67FC0"/>
    <w:multiLevelType w:val="multilevel"/>
    <w:tmpl w:val="57224BE6"/>
    <w:lvl w:ilvl="0">
      <w:start w:val="134"/>
      <w:numFmt w:val="decimal"/>
      <w:lvlText w:val="%1."/>
      <w:lvlJc w:val="left"/>
      <w:pPr>
        <w:ind w:left="6329" w:hanging="375"/>
      </w:pPr>
      <w:rPr>
        <w:rFonts w:ascii="Times New Roman" w:hAnsi="Times New Roman" w:cs="Times New Roman" w:hint="default"/>
        <w:sz w:val="24"/>
        <w:szCs w:val="24"/>
      </w:rPr>
    </w:lvl>
    <w:lvl w:ilvl="1">
      <w:start w:val="105"/>
      <w:numFmt w:val="decimal"/>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ascii="Times New Roman" w:hAnsi="Times New Roman" w:cs="Times New Roman" w:hint="default"/>
        <w:sz w:val="28"/>
        <w:szCs w:val="28"/>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0">
    <w:nsid w:val="346B2815"/>
    <w:multiLevelType w:val="hybridMultilevel"/>
    <w:tmpl w:val="125005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28394A"/>
    <w:multiLevelType w:val="multilevel"/>
    <w:tmpl w:val="9FCCDED8"/>
    <w:lvl w:ilvl="0">
      <w:start w:val="59"/>
      <w:numFmt w:val="decimal"/>
      <w:lvlText w:val="%1."/>
      <w:lvlJc w:val="left"/>
      <w:pPr>
        <w:ind w:left="1226" w:hanging="375"/>
      </w:pPr>
      <w:rPr>
        <w:rFonts w:ascii="Times New Roman" w:hAnsi="Times New Roman" w:cs="Times New Roman" w:hint="default"/>
        <w:sz w:val="24"/>
        <w:szCs w:val="24"/>
      </w:rPr>
    </w:lvl>
    <w:lvl w:ilvl="1">
      <w:start w:val="1"/>
      <w:numFmt w:val="lowerLetter"/>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hint="default"/>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2">
    <w:nsid w:val="398311B5"/>
    <w:multiLevelType w:val="hybridMultilevel"/>
    <w:tmpl w:val="1786BC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1743232"/>
    <w:multiLevelType w:val="hybridMultilevel"/>
    <w:tmpl w:val="86DE60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nsid w:val="47084E36"/>
    <w:multiLevelType w:val="multilevel"/>
    <w:tmpl w:val="58681BB6"/>
    <w:lvl w:ilvl="0">
      <w:start w:val="75"/>
      <w:numFmt w:val="decimal"/>
      <w:lvlText w:val="%1."/>
      <w:lvlJc w:val="left"/>
      <w:pPr>
        <w:ind w:left="6329" w:hanging="375"/>
      </w:pPr>
      <w:rPr>
        <w:rFonts w:ascii="Times New Roman" w:hAnsi="Times New Roman" w:cs="Times New Roman"/>
        <w:sz w:val="26"/>
        <w:szCs w:val="26"/>
      </w:rPr>
    </w:lvl>
    <w:lvl w:ilvl="1">
      <w:start w:val="1"/>
      <w:numFmt w:val="decimal"/>
      <w:lvlText w:val="%2."/>
      <w:lvlJc w:val="left"/>
      <w:pPr>
        <w:ind w:left="1648" w:hanging="360"/>
      </w:pPr>
    </w:lvl>
    <w:lvl w:ilvl="2">
      <w:start w:val="1"/>
      <w:numFmt w:val="decimal"/>
      <w:lvlText w:val="%3."/>
      <w:lvlJc w:val="left"/>
      <w:pPr>
        <w:ind w:left="2368" w:hanging="180"/>
      </w:pPr>
    </w:lvl>
    <w:lvl w:ilvl="3">
      <w:start w:val="1"/>
      <w:numFmt w:val="decimal"/>
      <w:lvlText w:val="%4."/>
      <w:lvlJc w:val="left"/>
      <w:pPr>
        <w:ind w:left="3088" w:hanging="360"/>
      </w:pPr>
      <w:rPr>
        <w:rFonts w:ascii="Times New Roman" w:hAnsi="Times New Roman" w:cs="Times New Roman"/>
        <w:sz w:val="28"/>
        <w:szCs w:val="28"/>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5">
    <w:nsid w:val="488257B7"/>
    <w:multiLevelType w:val="hybridMultilevel"/>
    <w:tmpl w:val="F1C6BC9C"/>
    <w:lvl w:ilvl="0" w:tplc="21508276">
      <w:start w:val="118"/>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6B5F72"/>
    <w:multiLevelType w:val="multilevel"/>
    <w:tmpl w:val="E9F61D0E"/>
    <w:lvl w:ilvl="0">
      <w:start w:val="13"/>
      <w:numFmt w:val="decimal"/>
      <w:lvlText w:val="%1."/>
      <w:lvlJc w:val="left"/>
      <w:pPr>
        <w:ind w:left="1070" w:hanging="360"/>
      </w:pPr>
      <w:rPr>
        <w:rFonts w:ascii="Times New Roman" w:hAnsi="Times New Roman"/>
        <w:color w:val="000000"/>
        <w:sz w:val="26"/>
        <w:szCs w:val="26"/>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7">
    <w:nsid w:val="564A22D1"/>
    <w:multiLevelType w:val="multilevel"/>
    <w:tmpl w:val="34EE0F90"/>
    <w:lvl w:ilvl="0">
      <w:start w:val="75"/>
      <w:numFmt w:val="decimal"/>
      <w:lvlText w:val="%1."/>
      <w:lvlJc w:val="left"/>
      <w:pPr>
        <w:ind w:left="6329" w:hanging="375"/>
      </w:pPr>
      <w:rPr>
        <w:rFonts w:ascii="Times New Roman" w:hAnsi="Times New Roman" w:cs="Times New Roman" w:hint="default"/>
        <w:sz w:val="26"/>
        <w:szCs w:val="26"/>
      </w:rPr>
    </w:lvl>
    <w:lvl w:ilvl="1">
      <w:start w:val="109"/>
      <w:numFmt w:val="decimal"/>
      <w:lvlText w:val="%2."/>
      <w:lvlJc w:val="left"/>
      <w:pPr>
        <w:ind w:left="1648" w:hanging="360"/>
      </w:pPr>
      <w:rPr>
        <w:rFonts w:hint="default"/>
      </w:rPr>
    </w:lvl>
    <w:lvl w:ilvl="2">
      <w:start w:val="1"/>
      <w:numFmt w:val="lowerRoman"/>
      <w:lvlText w:val="%3."/>
      <w:lvlJc w:val="right"/>
      <w:pPr>
        <w:ind w:left="2368" w:hanging="180"/>
      </w:pPr>
      <w:rPr>
        <w:rFonts w:hint="default"/>
      </w:rPr>
    </w:lvl>
    <w:lvl w:ilvl="3">
      <w:start w:val="1"/>
      <w:numFmt w:val="decimal"/>
      <w:lvlText w:val="%4."/>
      <w:lvlJc w:val="left"/>
      <w:pPr>
        <w:ind w:left="3088" w:hanging="360"/>
      </w:pPr>
      <w:rPr>
        <w:rFonts w:ascii="Times New Roman" w:hAnsi="Times New Roman" w:cs="Times New Roman" w:hint="default"/>
        <w:sz w:val="28"/>
        <w:szCs w:val="28"/>
      </w:rPr>
    </w:lvl>
    <w:lvl w:ilvl="4">
      <w:start w:val="1"/>
      <w:numFmt w:val="lowerLetter"/>
      <w:lvlText w:val="%5."/>
      <w:lvlJc w:val="left"/>
      <w:pPr>
        <w:ind w:left="3808" w:hanging="360"/>
      </w:pPr>
      <w:rPr>
        <w:rFonts w:hint="default"/>
      </w:rPr>
    </w:lvl>
    <w:lvl w:ilvl="5">
      <w:start w:val="1"/>
      <w:numFmt w:val="lowerRoman"/>
      <w:lvlText w:val="%6."/>
      <w:lvlJc w:val="right"/>
      <w:pPr>
        <w:ind w:left="4528" w:hanging="180"/>
      </w:pPr>
      <w:rPr>
        <w:rFonts w:hint="default"/>
      </w:rPr>
    </w:lvl>
    <w:lvl w:ilvl="6">
      <w:start w:val="1"/>
      <w:numFmt w:val="decimal"/>
      <w:lvlText w:val="%7."/>
      <w:lvlJc w:val="left"/>
      <w:pPr>
        <w:ind w:left="5248" w:hanging="360"/>
      </w:pPr>
      <w:rPr>
        <w:rFonts w:hint="default"/>
      </w:rPr>
    </w:lvl>
    <w:lvl w:ilvl="7">
      <w:start w:val="1"/>
      <w:numFmt w:val="lowerLetter"/>
      <w:lvlText w:val="%8."/>
      <w:lvlJc w:val="left"/>
      <w:pPr>
        <w:ind w:left="5968" w:hanging="360"/>
      </w:pPr>
      <w:rPr>
        <w:rFonts w:hint="default"/>
      </w:rPr>
    </w:lvl>
    <w:lvl w:ilvl="8">
      <w:start w:val="1"/>
      <w:numFmt w:val="lowerRoman"/>
      <w:lvlText w:val="%9."/>
      <w:lvlJc w:val="right"/>
      <w:pPr>
        <w:ind w:left="6688" w:hanging="180"/>
      </w:pPr>
      <w:rPr>
        <w:rFonts w:hint="default"/>
      </w:rPr>
    </w:lvl>
  </w:abstractNum>
  <w:abstractNum w:abstractNumId="28">
    <w:nsid w:val="585C1435"/>
    <w:multiLevelType w:val="hybridMultilevel"/>
    <w:tmpl w:val="86DE60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9">
    <w:nsid w:val="62714A71"/>
    <w:multiLevelType w:val="hybridMultilevel"/>
    <w:tmpl w:val="44C24B5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3A87D1C"/>
    <w:multiLevelType w:val="hybridMultilevel"/>
    <w:tmpl w:val="6CFEB5BA"/>
    <w:lvl w:ilvl="0" w:tplc="E638B2E4">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3F0686"/>
    <w:multiLevelType w:val="multilevel"/>
    <w:tmpl w:val="BE38E0A8"/>
    <w:lvl w:ilvl="0">
      <w:start w:val="75"/>
      <w:numFmt w:val="decimal"/>
      <w:lvlText w:val="%1."/>
      <w:lvlJc w:val="left"/>
      <w:pPr>
        <w:ind w:left="6329" w:hanging="375"/>
      </w:pPr>
      <w:rPr>
        <w:rFonts w:ascii="Times New Roman" w:hAnsi="Times New Roman" w:cs="Times New Roman"/>
        <w:sz w:val="28"/>
        <w:szCs w:val="28"/>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rPr>
        <w:rFonts w:ascii="Times New Roman" w:hAnsi="Times New Roman" w:cs="Times New Roman"/>
        <w:sz w:val="28"/>
        <w:szCs w:val="28"/>
      </w:r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2">
    <w:nsid w:val="64A3103B"/>
    <w:multiLevelType w:val="hybridMultilevel"/>
    <w:tmpl w:val="B62C22F6"/>
    <w:lvl w:ilvl="0" w:tplc="116249B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24A61E8"/>
    <w:multiLevelType w:val="hybridMultilevel"/>
    <w:tmpl w:val="B896D3E0"/>
    <w:lvl w:ilvl="0" w:tplc="04190011">
      <w:start w:val="1"/>
      <w:numFmt w:val="decimal"/>
      <w:lvlText w:val="%1)"/>
      <w:lvlJc w:val="left"/>
      <w:pPr>
        <w:ind w:left="135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A65362D"/>
    <w:multiLevelType w:val="hybridMultilevel"/>
    <w:tmpl w:val="72DCDFD6"/>
    <w:lvl w:ilvl="0" w:tplc="43BCE32A">
      <w:start w:val="11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7CC6116C"/>
    <w:multiLevelType w:val="hybridMultilevel"/>
    <w:tmpl w:val="1CBEF1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D643871"/>
    <w:multiLevelType w:val="multilevel"/>
    <w:tmpl w:val="E6144D3E"/>
    <w:lvl w:ilvl="0">
      <w:start w:val="1"/>
      <w:numFmt w:val="decimal"/>
      <w:lvlText w:val="%1."/>
      <w:lvlJc w:val="left"/>
      <w:pPr>
        <w:ind w:left="360" w:hanging="360"/>
      </w:pPr>
      <w:rPr>
        <w:rFonts w:ascii="Times New Roman" w:eastAsiaTheme="minorEastAsia"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6"/>
  </w:num>
  <w:num w:numId="2">
    <w:abstractNumId w:val="3"/>
  </w:num>
  <w:num w:numId="3">
    <w:abstractNumId w:val="26"/>
  </w:num>
  <w:num w:numId="4">
    <w:abstractNumId w:val="7"/>
  </w:num>
  <w:num w:numId="5">
    <w:abstractNumId w:val="15"/>
  </w:num>
  <w:num w:numId="6">
    <w:abstractNumId w:val="21"/>
  </w:num>
  <w:num w:numId="7">
    <w:abstractNumId w:val="27"/>
  </w:num>
  <w:num w:numId="8">
    <w:abstractNumId w:val="6"/>
  </w:num>
  <w:num w:numId="9">
    <w:abstractNumId w:val="17"/>
  </w:num>
  <w:num w:numId="10">
    <w:abstractNumId w:val="33"/>
  </w:num>
  <w:num w:numId="11">
    <w:abstractNumId w:val="14"/>
  </w:num>
  <w:num w:numId="12">
    <w:abstractNumId w:val="22"/>
  </w:num>
  <w:num w:numId="13">
    <w:abstractNumId w:val="20"/>
  </w:num>
  <w:num w:numId="14">
    <w:abstractNumId w:val="29"/>
  </w:num>
  <w:num w:numId="15">
    <w:abstractNumId w:val="4"/>
  </w:num>
  <w:num w:numId="16">
    <w:abstractNumId w:val="31"/>
  </w:num>
  <w:num w:numId="17">
    <w:abstractNumId w:val="16"/>
  </w:num>
  <w:num w:numId="18">
    <w:abstractNumId w:val="5"/>
  </w:num>
  <w:num w:numId="19">
    <w:abstractNumId w:val="30"/>
  </w:num>
  <w:num w:numId="20">
    <w:abstractNumId w:val="0"/>
  </w:num>
  <w:num w:numId="21">
    <w:abstractNumId w:val="1"/>
  </w:num>
  <w:num w:numId="22">
    <w:abstractNumId w:val="2"/>
  </w:num>
  <w:num w:numId="23">
    <w:abstractNumId w:val="18"/>
  </w:num>
  <w:num w:numId="24">
    <w:abstractNumId w:val="32"/>
  </w:num>
  <w:num w:numId="25">
    <w:abstractNumId w:val="9"/>
  </w:num>
  <w:num w:numId="26">
    <w:abstractNumId w:val="12"/>
  </w:num>
  <w:num w:numId="27">
    <w:abstractNumId w:val="24"/>
  </w:num>
  <w:num w:numId="28">
    <w:abstractNumId w:val="11"/>
  </w:num>
  <w:num w:numId="29">
    <w:abstractNumId w:val="23"/>
  </w:num>
  <w:num w:numId="30">
    <w:abstractNumId w:val="28"/>
  </w:num>
  <w:num w:numId="31">
    <w:abstractNumId w:val="34"/>
  </w:num>
  <w:num w:numId="32">
    <w:abstractNumId w:val="19"/>
  </w:num>
  <w:num w:numId="33">
    <w:abstractNumId w:val="10"/>
  </w:num>
  <w:num w:numId="34">
    <w:abstractNumId w:val="13"/>
  </w:num>
  <w:num w:numId="35">
    <w:abstractNumId w:val="35"/>
  </w:num>
  <w:num w:numId="36">
    <w:abstractNumId w:val="8"/>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FB8"/>
    <w:rsid w:val="00004C5F"/>
    <w:rsid w:val="000346B0"/>
    <w:rsid w:val="00035ECF"/>
    <w:rsid w:val="000714DD"/>
    <w:rsid w:val="00074F39"/>
    <w:rsid w:val="00110FE1"/>
    <w:rsid w:val="00141E7A"/>
    <w:rsid w:val="00152816"/>
    <w:rsid w:val="00156862"/>
    <w:rsid w:val="001671CA"/>
    <w:rsid w:val="0016790A"/>
    <w:rsid w:val="001972BF"/>
    <w:rsid w:val="001C288B"/>
    <w:rsid w:val="001D38FF"/>
    <w:rsid w:val="001D7B3C"/>
    <w:rsid w:val="001F73BA"/>
    <w:rsid w:val="0020589E"/>
    <w:rsid w:val="0021320D"/>
    <w:rsid w:val="002301D9"/>
    <w:rsid w:val="00235D91"/>
    <w:rsid w:val="0024417D"/>
    <w:rsid w:val="00287601"/>
    <w:rsid w:val="00297C71"/>
    <w:rsid w:val="002D0816"/>
    <w:rsid w:val="002E4CD4"/>
    <w:rsid w:val="00325AF9"/>
    <w:rsid w:val="00327679"/>
    <w:rsid w:val="0036521E"/>
    <w:rsid w:val="00373CE1"/>
    <w:rsid w:val="00374991"/>
    <w:rsid w:val="00390EFD"/>
    <w:rsid w:val="003C6DBF"/>
    <w:rsid w:val="003D4573"/>
    <w:rsid w:val="003D73AB"/>
    <w:rsid w:val="00472B66"/>
    <w:rsid w:val="004E135D"/>
    <w:rsid w:val="005832DF"/>
    <w:rsid w:val="005B673F"/>
    <w:rsid w:val="00614E54"/>
    <w:rsid w:val="00661865"/>
    <w:rsid w:val="0066435E"/>
    <w:rsid w:val="00677DAA"/>
    <w:rsid w:val="006829CB"/>
    <w:rsid w:val="0068742C"/>
    <w:rsid w:val="006A1C88"/>
    <w:rsid w:val="006B218F"/>
    <w:rsid w:val="006D128A"/>
    <w:rsid w:val="006E5388"/>
    <w:rsid w:val="007051BB"/>
    <w:rsid w:val="00705246"/>
    <w:rsid w:val="00707664"/>
    <w:rsid w:val="00790170"/>
    <w:rsid w:val="007B1FFB"/>
    <w:rsid w:val="007C4997"/>
    <w:rsid w:val="007E65FD"/>
    <w:rsid w:val="00842CED"/>
    <w:rsid w:val="00880DAE"/>
    <w:rsid w:val="00881072"/>
    <w:rsid w:val="0088210D"/>
    <w:rsid w:val="008E2691"/>
    <w:rsid w:val="00900AF5"/>
    <w:rsid w:val="00903C57"/>
    <w:rsid w:val="00920210"/>
    <w:rsid w:val="00927546"/>
    <w:rsid w:val="00941CF6"/>
    <w:rsid w:val="00952A57"/>
    <w:rsid w:val="00952E67"/>
    <w:rsid w:val="00956F3A"/>
    <w:rsid w:val="00960735"/>
    <w:rsid w:val="00980F71"/>
    <w:rsid w:val="009B2548"/>
    <w:rsid w:val="009D6CCB"/>
    <w:rsid w:val="009F3652"/>
    <w:rsid w:val="00A21CA1"/>
    <w:rsid w:val="00A57A1A"/>
    <w:rsid w:val="00A703C7"/>
    <w:rsid w:val="00A80C3E"/>
    <w:rsid w:val="00AB060B"/>
    <w:rsid w:val="00B06594"/>
    <w:rsid w:val="00B310A7"/>
    <w:rsid w:val="00B3628A"/>
    <w:rsid w:val="00B4309D"/>
    <w:rsid w:val="00BB38E8"/>
    <w:rsid w:val="00BD5E13"/>
    <w:rsid w:val="00BF706C"/>
    <w:rsid w:val="00C116D6"/>
    <w:rsid w:val="00C67BE1"/>
    <w:rsid w:val="00C81A40"/>
    <w:rsid w:val="00C85C8C"/>
    <w:rsid w:val="00CA5004"/>
    <w:rsid w:val="00CB093A"/>
    <w:rsid w:val="00CB4744"/>
    <w:rsid w:val="00CD5808"/>
    <w:rsid w:val="00D1008E"/>
    <w:rsid w:val="00D1651F"/>
    <w:rsid w:val="00D3316A"/>
    <w:rsid w:val="00D45FB8"/>
    <w:rsid w:val="00D52CA6"/>
    <w:rsid w:val="00D62844"/>
    <w:rsid w:val="00D84207"/>
    <w:rsid w:val="00DB047F"/>
    <w:rsid w:val="00DD6D72"/>
    <w:rsid w:val="00DE2787"/>
    <w:rsid w:val="00E02582"/>
    <w:rsid w:val="00E273C1"/>
    <w:rsid w:val="00E3573A"/>
    <w:rsid w:val="00E50364"/>
    <w:rsid w:val="00E65F06"/>
    <w:rsid w:val="00E77EB6"/>
    <w:rsid w:val="00E86477"/>
    <w:rsid w:val="00EA344F"/>
    <w:rsid w:val="00EA4CBA"/>
    <w:rsid w:val="00EF2EDB"/>
    <w:rsid w:val="00EF4D14"/>
    <w:rsid w:val="00F15741"/>
    <w:rsid w:val="00F27937"/>
    <w:rsid w:val="00F51E4B"/>
    <w:rsid w:val="00F75385"/>
    <w:rsid w:val="00FD1B04"/>
    <w:rsid w:val="00FD7F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C8C"/>
    <w:pPr>
      <w:spacing w:after="0" w:line="240" w:lineRule="auto"/>
    </w:pPr>
    <w:rPr>
      <w:sz w:val="24"/>
      <w:szCs w:val="24"/>
    </w:rPr>
  </w:style>
  <w:style w:type="paragraph" w:styleId="1">
    <w:name w:val="heading 1"/>
    <w:basedOn w:val="a"/>
    <w:next w:val="a"/>
    <w:link w:val="10"/>
    <w:uiPriority w:val="9"/>
    <w:qFormat/>
    <w:rsid w:val="00EA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EA344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A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A344F"/>
    <w:pPr>
      <w:keepNext/>
      <w:spacing w:before="240" w:after="60"/>
      <w:outlineLvl w:val="3"/>
    </w:pPr>
    <w:rPr>
      <w:b/>
      <w:bCs/>
      <w:sz w:val="28"/>
      <w:szCs w:val="28"/>
    </w:rPr>
  </w:style>
  <w:style w:type="paragraph" w:styleId="5">
    <w:name w:val="heading 5"/>
    <w:basedOn w:val="a"/>
    <w:next w:val="a"/>
    <w:link w:val="50"/>
    <w:uiPriority w:val="9"/>
    <w:semiHidden/>
    <w:unhideWhenUsed/>
    <w:qFormat/>
    <w:rsid w:val="00EA344F"/>
    <w:pPr>
      <w:spacing w:before="240" w:after="60"/>
      <w:outlineLvl w:val="4"/>
    </w:pPr>
    <w:rPr>
      <w:b/>
      <w:bCs/>
      <w:i/>
      <w:iCs/>
      <w:sz w:val="26"/>
      <w:szCs w:val="26"/>
    </w:rPr>
  </w:style>
  <w:style w:type="paragraph" w:styleId="6">
    <w:name w:val="heading 6"/>
    <w:basedOn w:val="a"/>
    <w:next w:val="a"/>
    <w:link w:val="60"/>
    <w:uiPriority w:val="9"/>
    <w:semiHidden/>
    <w:unhideWhenUsed/>
    <w:qFormat/>
    <w:rsid w:val="00EA344F"/>
    <w:pPr>
      <w:spacing w:before="240" w:after="60"/>
      <w:outlineLvl w:val="5"/>
    </w:pPr>
    <w:rPr>
      <w:b/>
      <w:bCs/>
      <w:sz w:val="22"/>
      <w:szCs w:val="22"/>
    </w:rPr>
  </w:style>
  <w:style w:type="paragraph" w:styleId="7">
    <w:name w:val="heading 7"/>
    <w:basedOn w:val="a"/>
    <w:next w:val="a"/>
    <w:link w:val="70"/>
    <w:uiPriority w:val="9"/>
    <w:semiHidden/>
    <w:unhideWhenUsed/>
    <w:qFormat/>
    <w:rsid w:val="00EA344F"/>
    <w:pPr>
      <w:spacing w:before="240" w:after="60"/>
      <w:outlineLvl w:val="6"/>
    </w:pPr>
  </w:style>
  <w:style w:type="paragraph" w:styleId="8">
    <w:name w:val="heading 8"/>
    <w:basedOn w:val="a"/>
    <w:next w:val="a"/>
    <w:link w:val="80"/>
    <w:uiPriority w:val="9"/>
    <w:semiHidden/>
    <w:unhideWhenUsed/>
    <w:qFormat/>
    <w:rsid w:val="00EA344F"/>
    <w:pPr>
      <w:spacing w:before="240" w:after="60"/>
      <w:outlineLvl w:val="7"/>
    </w:pPr>
    <w:rPr>
      <w:i/>
      <w:iCs/>
    </w:rPr>
  </w:style>
  <w:style w:type="paragraph" w:styleId="9">
    <w:name w:val="heading 9"/>
    <w:basedOn w:val="a"/>
    <w:next w:val="a"/>
    <w:link w:val="90"/>
    <w:uiPriority w:val="9"/>
    <w:semiHidden/>
    <w:unhideWhenUsed/>
    <w:qFormat/>
    <w:rsid w:val="00EA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F39"/>
    <w:pPr>
      <w:widowControl w:val="0"/>
      <w:suppressAutoHyphens/>
      <w:autoSpaceDE w:val="0"/>
    </w:pPr>
    <w:rPr>
      <w:rFonts w:eastAsia="Times New Roman" w:cs="Calibri"/>
    </w:rPr>
  </w:style>
  <w:style w:type="paragraph" w:customStyle="1" w:styleId="ConsPlusTitle">
    <w:name w:val="ConsPlusTitle"/>
    <w:rsid w:val="00074F39"/>
    <w:pPr>
      <w:widowControl w:val="0"/>
      <w:suppressAutoHyphens/>
      <w:autoSpaceDE w:val="0"/>
    </w:pPr>
    <w:rPr>
      <w:rFonts w:eastAsia="Times New Roman" w:cs="Calibri"/>
      <w:b/>
    </w:rPr>
  </w:style>
  <w:style w:type="paragraph" w:styleId="a3">
    <w:name w:val="No Spacing"/>
    <w:basedOn w:val="a"/>
    <w:uiPriority w:val="1"/>
    <w:qFormat/>
    <w:rsid w:val="00EA344F"/>
    <w:rPr>
      <w:szCs w:val="32"/>
    </w:rPr>
  </w:style>
  <w:style w:type="paragraph" w:styleId="a4">
    <w:name w:val="header"/>
    <w:basedOn w:val="a"/>
    <w:rsid w:val="00074F39"/>
    <w:pPr>
      <w:tabs>
        <w:tab w:val="center" w:pos="4677"/>
        <w:tab w:val="right" w:pos="9355"/>
      </w:tabs>
    </w:pPr>
  </w:style>
  <w:style w:type="character" w:customStyle="1" w:styleId="a5">
    <w:name w:val="Верхний колонтитул Знак"/>
    <w:rsid w:val="00074F39"/>
    <w:rPr>
      <w:sz w:val="22"/>
      <w:szCs w:val="22"/>
      <w:lang w:eastAsia="en-US"/>
    </w:rPr>
  </w:style>
  <w:style w:type="paragraph" w:styleId="a6">
    <w:name w:val="footer"/>
    <w:basedOn w:val="a"/>
    <w:rsid w:val="00074F39"/>
    <w:pPr>
      <w:tabs>
        <w:tab w:val="center" w:pos="4677"/>
        <w:tab w:val="right" w:pos="9355"/>
      </w:tabs>
    </w:pPr>
  </w:style>
  <w:style w:type="character" w:customStyle="1" w:styleId="a7">
    <w:name w:val="Нижний колонтитул Знак"/>
    <w:rsid w:val="00074F39"/>
    <w:rPr>
      <w:sz w:val="22"/>
      <w:szCs w:val="22"/>
      <w:lang w:eastAsia="en-US"/>
    </w:rPr>
  </w:style>
  <w:style w:type="character" w:styleId="a8">
    <w:name w:val="annotation reference"/>
    <w:rsid w:val="00074F39"/>
    <w:rPr>
      <w:sz w:val="16"/>
      <w:szCs w:val="16"/>
    </w:rPr>
  </w:style>
  <w:style w:type="paragraph" w:styleId="a9">
    <w:name w:val="annotation text"/>
    <w:basedOn w:val="a"/>
    <w:rsid w:val="00074F39"/>
    <w:pPr>
      <w:spacing w:after="200"/>
    </w:pPr>
    <w:rPr>
      <w:sz w:val="20"/>
      <w:szCs w:val="20"/>
    </w:rPr>
  </w:style>
  <w:style w:type="character" w:customStyle="1" w:styleId="aa">
    <w:name w:val="Текст примечания Знак"/>
    <w:rsid w:val="00074F39"/>
    <w:rPr>
      <w:lang w:eastAsia="en-US"/>
    </w:rPr>
  </w:style>
  <w:style w:type="paragraph" w:styleId="ab">
    <w:name w:val="Balloon Text"/>
    <w:basedOn w:val="a"/>
    <w:rsid w:val="00074F39"/>
    <w:rPr>
      <w:rFonts w:ascii="Segoe UI" w:hAnsi="Segoe UI"/>
      <w:sz w:val="18"/>
      <w:szCs w:val="18"/>
    </w:rPr>
  </w:style>
  <w:style w:type="character" w:customStyle="1" w:styleId="ac">
    <w:name w:val="Текст выноски Знак"/>
    <w:rsid w:val="00074F39"/>
    <w:rPr>
      <w:rFonts w:ascii="Segoe UI" w:hAnsi="Segoe UI" w:cs="Segoe UI"/>
      <w:sz w:val="18"/>
      <w:szCs w:val="18"/>
      <w:lang w:eastAsia="en-US"/>
    </w:rPr>
  </w:style>
  <w:style w:type="paragraph" w:styleId="ad">
    <w:name w:val="annotation subject"/>
    <w:basedOn w:val="a9"/>
    <w:next w:val="a9"/>
    <w:rsid w:val="00074F39"/>
    <w:pPr>
      <w:spacing w:after="160"/>
    </w:pPr>
    <w:rPr>
      <w:b/>
      <w:bCs/>
    </w:rPr>
  </w:style>
  <w:style w:type="character" w:customStyle="1" w:styleId="ae">
    <w:name w:val="Тема примечания Знак"/>
    <w:rsid w:val="00074F39"/>
    <w:rPr>
      <w:b/>
      <w:bCs/>
      <w:lang w:eastAsia="en-US"/>
    </w:rPr>
  </w:style>
  <w:style w:type="character" w:customStyle="1" w:styleId="blk">
    <w:name w:val="blk"/>
    <w:rsid w:val="00074F39"/>
  </w:style>
  <w:style w:type="character" w:styleId="af">
    <w:name w:val="Hyperlink"/>
    <w:rsid w:val="00074F39"/>
    <w:rPr>
      <w:color w:val="0000FF"/>
      <w:u w:val="single"/>
    </w:rPr>
  </w:style>
  <w:style w:type="character" w:customStyle="1" w:styleId="nobr">
    <w:name w:val="nobr"/>
    <w:rsid w:val="00074F39"/>
  </w:style>
  <w:style w:type="character" w:customStyle="1" w:styleId="10">
    <w:name w:val="Заголовок 1 Знак"/>
    <w:basedOn w:val="a0"/>
    <w:link w:val="1"/>
    <w:uiPriority w:val="9"/>
    <w:rsid w:val="00EA344F"/>
    <w:rPr>
      <w:rFonts w:asciiTheme="majorHAnsi" w:eastAsiaTheme="majorEastAsia" w:hAnsiTheme="majorHAnsi"/>
      <w:b/>
      <w:bCs/>
      <w:kern w:val="32"/>
      <w:sz w:val="32"/>
      <w:szCs w:val="32"/>
    </w:rPr>
  </w:style>
  <w:style w:type="paragraph" w:styleId="af0">
    <w:name w:val="Normal (Web)"/>
    <w:basedOn w:val="a"/>
    <w:rsid w:val="00074F39"/>
    <w:pPr>
      <w:spacing w:before="100" w:after="100"/>
    </w:pPr>
    <w:rPr>
      <w:rFonts w:ascii="Times New Roman" w:eastAsia="Times New Roman" w:hAnsi="Times New Roman"/>
      <w:lang w:eastAsia="ru-RU"/>
    </w:rPr>
  </w:style>
  <w:style w:type="character" w:styleId="af1">
    <w:name w:val="FollowedHyperlink"/>
    <w:rsid w:val="00074F39"/>
    <w:rPr>
      <w:color w:val="954F72"/>
      <w:u w:val="single"/>
    </w:rPr>
  </w:style>
  <w:style w:type="paragraph" w:styleId="af2">
    <w:name w:val="List Paragraph"/>
    <w:basedOn w:val="a"/>
    <w:qFormat/>
    <w:rsid w:val="00EA344F"/>
    <w:pPr>
      <w:ind w:left="720"/>
      <w:contextualSpacing/>
    </w:pPr>
  </w:style>
  <w:style w:type="paragraph" w:customStyle="1" w:styleId="Standard">
    <w:name w:val="Standard"/>
    <w:rsid w:val="00074F39"/>
    <w:pPr>
      <w:suppressAutoHyphens/>
    </w:pPr>
    <w:rPr>
      <w:rFonts w:ascii="Liberation Serif" w:eastAsia="SimSun" w:hAnsi="Liberation Serif" w:cs="Mangal"/>
      <w:kern w:val="3"/>
      <w:sz w:val="24"/>
      <w:szCs w:val="24"/>
      <w:lang w:eastAsia="zh-CN" w:bidi="hi-IN"/>
    </w:rPr>
  </w:style>
  <w:style w:type="character" w:customStyle="1" w:styleId="pt-a0-000004">
    <w:name w:val="pt-a0-000004"/>
    <w:rsid w:val="00074F39"/>
  </w:style>
  <w:style w:type="paragraph" w:customStyle="1" w:styleId="pt-000002">
    <w:name w:val="pt-000002"/>
    <w:basedOn w:val="a"/>
    <w:rsid w:val="00074F39"/>
    <w:pPr>
      <w:spacing w:before="100" w:after="100"/>
    </w:pPr>
    <w:rPr>
      <w:rFonts w:ascii="Times New Roman" w:eastAsia="Times New Roman" w:hAnsi="Times New Roman"/>
      <w:lang w:eastAsia="ru-RU"/>
    </w:rPr>
  </w:style>
  <w:style w:type="paragraph" w:customStyle="1" w:styleId="pt-a-000027">
    <w:name w:val="pt-a-000027"/>
    <w:basedOn w:val="a"/>
    <w:rsid w:val="00074F39"/>
    <w:pPr>
      <w:spacing w:before="100" w:after="100"/>
    </w:pPr>
    <w:rPr>
      <w:rFonts w:ascii="Times New Roman" w:eastAsia="Times New Roman" w:hAnsi="Times New Roman"/>
      <w:lang w:eastAsia="ru-RU"/>
    </w:rPr>
  </w:style>
  <w:style w:type="paragraph" w:customStyle="1" w:styleId="pt-a-000030">
    <w:name w:val="pt-a-000030"/>
    <w:basedOn w:val="a"/>
    <w:rsid w:val="00074F39"/>
    <w:pPr>
      <w:spacing w:before="100" w:after="100"/>
    </w:pPr>
    <w:rPr>
      <w:rFonts w:ascii="Times New Roman" w:eastAsia="Times New Roman" w:hAnsi="Times New Roman"/>
      <w:lang w:eastAsia="ru-RU"/>
    </w:rPr>
  </w:style>
  <w:style w:type="character" w:customStyle="1" w:styleId="pt-a0">
    <w:name w:val="pt-a0"/>
    <w:rsid w:val="00074F39"/>
  </w:style>
  <w:style w:type="character" w:customStyle="1" w:styleId="pt-000003">
    <w:name w:val="pt-000003"/>
    <w:rsid w:val="00074F39"/>
  </w:style>
  <w:style w:type="character" w:customStyle="1" w:styleId="pt-a0-000007">
    <w:name w:val="pt-a0-000007"/>
    <w:rsid w:val="00074F39"/>
  </w:style>
  <w:style w:type="paragraph" w:styleId="af3">
    <w:name w:val="Body Text"/>
    <w:basedOn w:val="a"/>
    <w:rsid w:val="00074F39"/>
    <w:pPr>
      <w:jc w:val="center"/>
    </w:pPr>
    <w:rPr>
      <w:rFonts w:ascii="Times New Roman" w:eastAsia="Times New Roman" w:hAnsi="Times New Roman"/>
      <w:b/>
      <w:i/>
      <w:iCs/>
      <w:sz w:val="28"/>
    </w:rPr>
  </w:style>
  <w:style w:type="character" w:customStyle="1" w:styleId="af4">
    <w:name w:val="Основной текст Знак"/>
    <w:basedOn w:val="a0"/>
    <w:rsid w:val="00074F39"/>
    <w:rPr>
      <w:rFonts w:ascii="Times New Roman" w:eastAsia="Times New Roman" w:hAnsi="Times New Roman"/>
      <w:b/>
      <w:i/>
      <w:iCs/>
      <w:sz w:val="28"/>
      <w:szCs w:val="24"/>
    </w:rPr>
  </w:style>
  <w:style w:type="paragraph" w:customStyle="1" w:styleId="af5">
    <w:name w:val="Стиль полужирный По центру Междустр.интервал:  полуторный"/>
    <w:basedOn w:val="a"/>
    <w:rsid w:val="00074F39"/>
    <w:pPr>
      <w:jc w:val="center"/>
    </w:pPr>
    <w:rPr>
      <w:rFonts w:ascii="Times New Roman" w:eastAsia="Times New Roman" w:hAnsi="Times New Roman"/>
      <w:b/>
      <w:bCs/>
      <w:szCs w:val="20"/>
      <w:lang w:eastAsia="ru-RU"/>
    </w:rPr>
  </w:style>
  <w:style w:type="paragraph" w:styleId="21">
    <w:name w:val="Body Text Indent 2"/>
    <w:basedOn w:val="a"/>
    <w:rsid w:val="00074F39"/>
    <w:rPr>
      <w:rFonts w:ascii="Times New Roman" w:eastAsia="Times New Roman" w:hAnsi="Times New Roman"/>
      <w:kern w:val="3"/>
      <w:lang w:eastAsia="ar-SA"/>
    </w:rPr>
  </w:style>
  <w:style w:type="character" w:customStyle="1" w:styleId="af6">
    <w:name w:val="Без интервала Знак"/>
    <w:rsid w:val="00074F39"/>
    <w:rPr>
      <w:sz w:val="22"/>
      <w:szCs w:val="22"/>
      <w:lang w:eastAsia="en-US"/>
    </w:rPr>
  </w:style>
  <w:style w:type="paragraph" w:customStyle="1" w:styleId="af7">
    <w:name w:val="Таблицы (моноширинный)"/>
    <w:basedOn w:val="a"/>
    <w:next w:val="a"/>
    <w:rsid w:val="00235D91"/>
    <w:pPr>
      <w:widowControl w:val="0"/>
      <w:autoSpaceDE w:val="0"/>
      <w:adjustRightInd w:val="0"/>
    </w:pPr>
    <w:rPr>
      <w:rFonts w:ascii="Courier New" w:eastAsia="Times New Roman" w:hAnsi="Courier New" w:cs="Courier New"/>
      <w:lang w:eastAsia="ru-RU"/>
    </w:rPr>
  </w:style>
  <w:style w:type="character" w:styleId="af8">
    <w:name w:val="Emphasis"/>
    <w:basedOn w:val="a0"/>
    <w:uiPriority w:val="20"/>
    <w:qFormat/>
    <w:rsid w:val="00EA344F"/>
    <w:rPr>
      <w:rFonts w:asciiTheme="minorHAnsi" w:hAnsiTheme="minorHAnsi"/>
      <w:b/>
      <w:i/>
      <w:iCs/>
    </w:rPr>
  </w:style>
  <w:style w:type="character" w:customStyle="1" w:styleId="20">
    <w:name w:val="Заголовок 2 Знак"/>
    <w:basedOn w:val="a0"/>
    <w:link w:val="2"/>
    <w:uiPriority w:val="9"/>
    <w:rsid w:val="00EA344F"/>
    <w:rPr>
      <w:rFonts w:asciiTheme="majorHAnsi" w:eastAsiaTheme="majorEastAsia" w:hAnsiTheme="majorHAnsi" w:cstheme="majorBidi"/>
      <w:b/>
      <w:bCs/>
      <w:i/>
      <w:iCs/>
      <w:sz w:val="28"/>
      <w:szCs w:val="28"/>
    </w:rPr>
  </w:style>
  <w:style w:type="character" w:styleId="af9">
    <w:name w:val="Book Title"/>
    <w:basedOn w:val="a0"/>
    <w:uiPriority w:val="33"/>
    <w:qFormat/>
    <w:rsid w:val="00EA344F"/>
    <w:rPr>
      <w:rFonts w:asciiTheme="majorHAnsi" w:eastAsiaTheme="majorEastAsia" w:hAnsiTheme="majorHAnsi"/>
      <w:b/>
      <w:i/>
      <w:sz w:val="24"/>
      <w:szCs w:val="24"/>
    </w:rPr>
  </w:style>
  <w:style w:type="character" w:styleId="afa">
    <w:name w:val="Subtle Reference"/>
    <w:basedOn w:val="a0"/>
    <w:uiPriority w:val="31"/>
    <w:qFormat/>
    <w:rsid w:val="00EA344F"/>
    <w:rPr>
      <w:sz w:val="24"/>
      <w:szCs w:val="24"/>
      <w:u w:val="single"/>
    </w:rPr>
  </w:style>
  <w:style w:type="character" w:customStyle="1" w:styleId="30">
    <w:name w:val="Заголовок 3 Знак"/>
    <w:basedOn w:val="a0"/>
    <w:link w:val="3"/>
    <w:uiPriority w:val="9"/>
    <w:semiHidden/>
    <w:rsid w:val="00EA344F"/>
    <w:rPr>
      <w:rFonts w:asciiTheme="majorHAnsi" w:eastAsiaTheme="majorEastAsia" w:hAnsiTheme="majorHAnsi"/>
      <w:b/>
      <w:bCs/>
      <w:sz w:val="26"/>
      <w:szCs w:val="26"/>
    </w:rPr>
  </w:style>
  <w:style w:type="character" w:customStyle="1" w:styleId="40">
    <w:name w:val="Заголовок 4 Знак"/>
    <w:basedOn w:val="a0"/>
    <w:link w:val="4"/>
    <w:uiPriority w:val="9"/>
    <w:rsid w:val="00EA344F"/>
    <w:rPr>
      <w:b/>
      <w:bCs/>
      <w:sz w:val="28"/>
      <w:szCs w:val="28"/>
    </w:rPr>
  </w:style>
  <w:style w:type="character" w:customStyle="1" w:styleId="50">
    <w:name w:val="Заголовок 5 Знак"/>
    <w:basedOn w:val="a0"/>
    <w:link w:val="5"/>
    <w:uiPriority w:val="9"/>
    <w:semiHidden/>
    <w:rsid w:val="00EA344F"/>
    <w:rPr>
      <w:b/>
      <w:bCs/>
      <w:i/>
      <w:iCs/>
      <w:sz w:val="26"/>
      <w:szCs w:val="26"/>
    </w:rPr>
  </w:style>
  <w:style w:type="character" w:customStyle="1" w:styleId="60">
    <w:name w:val="Заголовок 6 Знак"/>
    <w:basedOn w:val="a0"/>
    <w:link w:val="6"/>
    <w:uiPriority w:val="9"/>
    <w:semiHidden/>
    <w:rsid w:val="00EA344F"/>
    <w:rPr>
      <w:b/>
      <w:bCs/>
    </w:rPr>
  </w:style>
  <w:style w:type="character" w:customStyle="1" w:styleId="70">
    <w:name w:val="Заголовок 7 Знак"/>
    <w:basedOn w:val="a0"/>
    <w:link w:val="7"/>
    <w:uiPriority w:val="9"/>
    <w:semiHidden/>
    <w:rsid w:val="00EA344F"/>
    <w:rPr>
      <w:sz w:val="24"/>
      <w:szCs w:val="24"/>
    </w:rPr>
  </w:style>
  <w:style w:type="character" w:customStyle="1" w:styleId="80">
    <w:name w:val="Заголовок 8 Знак"/>
    <w:basedOn w:val="a0"/>
    <w:link w:val="8"/>
    <w:uiPriority w:val="9"/>
    <w:semiHidden/>
    <w:rsid w:val="00EA344F"/>
    <w:rPr>
      <w:i/>
      <w:iCs/>
      <w:sz w:val="24"/>
      <w:szCs w:val="24"/>
    </w:rPr>
  </w:style>
  <w:style w:type="character" w:customStyle="1" w:styleId="90">
    <w:name w:val="Заголовок 9 Знак"/>
    <w:basedOn w:val="a0"/>
    <w:link w:val="9"/>
    <w:uiPriority w:val="9"/>
    <w:semiHidden/>
    <w:rsid w:val="00EA344F"/>
    <w:rPr>
      <w:rFonts w:asciiTheme="majorHAnsi" w:eastAsiaTheme="majorEastAsia" w:hAnsiTheme="majorHAnsi"/>
    </w:rPr>
  </w:style>
  <w:style w:type="paragraph" w:styleId="afb">
    <w:name w:val="Title"/>
    <w:basedOn w:val="a"/>
    <w:next w:val="a"/>
    <w:link w:val="afc"/>
    <w:uiPriority w:val="10"/>
    <w:qFormat/>
    <w:rsid w:val="00EA344F"/>
    <w:pPr>
      <w:spacing w:before="240" w:after="60"/>
      <w:jc w:val="center"/>
      <w:outlineLvl w:val="0"/>
    </w:pPr>
    <w:rPr>
      <w:rFonts w:asciiTheme="majorHAnsi" w:eastAsiaTheme="majorEastAsia" w:hAnsiTheme="majorHAnsi"/>
      <w:b/>
      <w:bCs/>
      <w:kern w:val="28"/>
      <w:sz w:val="32"/>
      <w:szCs w:val="32"/>
    </w:rPr>
  </w:style>
  <w:style w:type="character" w:customStyle="1" w:styleId="afc">
    <w:name w:val="Название Знак"/>
    <w:basedOn w:val="a0"/>
    <w:link w:val="afb"/>
    <w:uiPriority w:val="10"/>
    <w:rsid w:val="00EA344F"/>
    <w:rPr>
      <w:rFonts w:asciiTheme="majorHAnsi" w:eastAsiaTheme="majorEastAsia" w:hAnsiTheme="majorHAnsi"/>
      <w:b/>
      <w:bCs/>
      <w:kern w:val="28"/>
      <w:sz w:val="32"/>
      <w:szCs w:val="32"/>
    </w:rPr>
  </w:style>
  <w:style w:type="paragraph" w:styleId="afd">
    <w:name w:val="Subtitle"/>
    <w:basedOn w:val="a"/>
    <w:next w:val="a"/>
    <w:link w:val="afe"/>
    <w:uiPriority w:val="11"/>
    <w:qFormat/>
    <w:rsid w:val="00EA344F"/>
    <w:pPr>
      <w:spacing w:after="60"/>
      <w:jc w:val="center"/>
      <w:outlineLvl w:val="1"/>
    </w:pPr>
    <w:rPr>
      <w:rFonts w:asciiTheme="majorHAnsi" w:eastAsiaTheme="majorEastAsia" w:hAnsiTheme="majorHAnsi"/>
    </w:rPr>
  </w:style>
  <w:style w:type="character" w:customStyle="1" w:styleId="afe">
    <w:name w:val="Подзаголовок Знак"/>
    <w:basedOn w:val="a0"/>
    <w:link w:val="afd"/>
    <w:uiPriority w:val="11"/>
    <w:rsid w:val="00EA344F"/>
    <w:rPr>
      <w:rFonts w:asciiTheme="majorHAnsi" w:eastAsiaTheme="majorEastAsia" w:hAnsiTheme="majorHAnsi"/>
      <w:sz w:val="24"/>
      <w:szCs w:val="24"/>
    </w:rPr>
  </w:style>
  <w:style w:type="character" w:styleId="aff">
    <w:name w:val="Strong"/>
    <w:basedOn w:val="a0"/>
    <w:uiPriority w:val="22"/>
    <w:qFormat/>
    <w:rsid w:val="00EA344F"/>
    <w:rPr>
      <w:b/>
      <w:bCs/>
    </w:rPr>
  </w:style>
  <w:style w:type="paragraph" w:styleId="22">
    <w:name w:val="Quote"/>
    <w:basedOn w:val="a"/>
    <w:next w:val="a"/>
    <w:link w:val="23"/>
    <w:uiPriority w:val="29"/>
    <w:qFormat/>
    <w:rsid w:val="00EA344F"/>
    <w:rPr>
      <w:i/>
    </w:rPr>
  </w:style>
  <w:style w:type="character" w:customStyle="1" w:styleId="23">
    <w:name w:val="Цитата 2 Знак"/>
    <w:basedOn w:val="a0"/>
    <w:link w:val="22"/>
    <w:uiPriority w:val="29"/>
    <w:rsid w:val="00EA344F"/>
    <w:rPr>
      <w:i/>
      <w:sz w:val="24"/>
      <w:szCs w:val="24"/>
    </w:rPr>
  </w:style>
  <w:style w:type="paragraph" w:styleId="aff0">
    <w:name w:val="Intense Quote"/>
    <w:basedOn w:val="a"/>
    <w:next w:val="a"/>
    <w:link w:val="aff1"/>
    <w:uiPriority w:val="30"/>
    <w:qFormat/>
    <w:rsid w:val="00EA344F"/>
    <w:pPr>
      <w:ind w:left="720" w:right="720"/>
    </w:pPr>
    <w:rPr>
      <w:b/>
      <w:i/>
      <w:szCs w:val="22"/>
    </w:rPr>
  </w:style>
  <w:style w:type="character" w:customStyle="1" w:styleId="aff1">
    <w:name w:val="Выделенная цитата Знак"/>
    <w:basedOn w:val="a0"/>
    <w:link w:val="aff0"/>
    <w:uiPriority w:val="30"/>
    <w:rsid w:val="00EA344F"/>
    <w:rPr>
      <w:b/>
      <w:i/>
      <w:sz w:val="24"/>
    </w:rPr>
  </w:style>
  <w:style w:type="character" w:styleId="aff2">
    <w:name w:val="Subtle Emphasis"/>
    <w:uiPriority w:val="19"/>
    <w:qFormat/>
    <w:rsid w:val="00EA344F"/>
    <w:rPr>
      <w:i/>
      <w:color w:val="5A5A5A" w:themeColor="text1" w:themeTint="A5"/>
    </w:rPr>
  </w:style>
  <w:style w:type="character" w:styleId="aff3">
    <w:name w:val="Intense Emphasis"/>
    <w:basedOn w:val="a0"/>
    <w:uiPriority w:val="21"/>
    <w:qFormat/>
    <w:rsid w:val="00EA344F"/>
    <w:rPr>
      <w:b/>
      <w:i/>
      <w:sz w:val="24"/>
      <w:szCs w:val="24"/>
      <w:u w:val="single"/>
    </w:rPr>
  </w:style>
  <w:style w:type="character" w:styleId="aff4">
    <w:name w:val="Intense Reference"/>
    <w:basedOn w:val="a0"/>
    <w:uiPriority w:val="32"/>
    <w:qFormat/>
    <w:rsid w:val="00EA344F"/>
    <w:rPr>
      <w:b/>
      <w:sz w:val="24"/>
      <w:u w:val="single"/>
    </w:rPr>
  </w:style>
  <w:style w:type="paragraph" w:styleId="aff5">
    <w:name w:val="TOC Heading"/>
    <w:basedOn w:val="1"/>
    <w:next w:val="a"/>
    <w:uiPriority w:val="39"/>
    <w:semiHidden/>
    <w:unhideWhenUsed/>
    <w:qFormat/>
    <w:rsid w:val="00EA344F"/>
    <w:pPr>
      <w:outlineLvl w:val="9"/>
    </w:pPr>
  </w:style>
  <w:style w:type="character" w:customStyle="1" w:styleId="WW8Num5z1">
    <w:name w:val="WW8Num5z1"/>
    <w:rsid w:val="00110FE1"/>
    <w:rPr>
      <w:rFonts w:ascii="Courier New" w:hAnsi="Courier New" w:cs="Courier New" w:hint="default"/>
    </w:rPr>
  </w:style>
  <w:style w:type="paragraph" w:customStyle="1" w:styleId="Default">
    <w:name w:val="Default"/>
    <w:rsid w:val="00B310A7"/>
    <w:pPr>
      <w:autoSpaceDE w:val="0"/>
      <w:autoSpaceDN w:val="0"/>
      <w:adjustRightInd w:val="0"/>
      <w:spacing w:after="0" w:line="240" w:lineRule="auto"/>
    </w:pPr>
    <w:rPr>
      <w:rFonts w:ascii="Liberation Serif" w:eastAsiaTheme="minorHAnsi" w:hAnsi="Liberation Serif" w:cs="Liberation Serif"/>
      <w:color w:val="000000"/>
      <w:sz w:val="24"/>
      <w:szCs w:val="24"/>
      <w:lang w:val="ru-RU" w:bidi="ar-SA"/>
    </w:rPr>
  </w:style>
  <w:style w:type="paragraph" w:customStyle="1" w:styleId="11">
    <w:name w:val="Обычный1"/>
    <w:qFormat/>
    <w:rsid w:val="00B310A7"/>
    <w:pPr>
      <w:widowControl w:val="0"/>
      <w:suppressAutoHyphens/>
      <w:spacing w:after="0" w:line="240" w:lineRule="auto"/>
    </w:pPr>
    <w:rPr>
      <w:rFonts w:ascii="Liberation Serif;Times New Roma" w:eastAsia="0" w:hAnsi="Liberation Serif;Times New Roma" w:cs="Liberation Serif;Times New Roma"/>
      <w:sz w:val="24"/>
      <w:szCs w:val="24"/>
      <w:lang w:val="ru-RU"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5C8C"/>
    <w:pPr>
      <w:spacing w:after="0" w:line="240" w:lineRule="auto"/>
    </w:pPr>
    <w:rPr>
      <w:sz w:val="24"/>
      <w:szCs w:val="24"/>
    </w:rPr>
  </w:style>
  <w:style w:type="paragraph" w:styleId="1">
    <w:name w:val="heading 1"/>
    <w:basedOn w:val="a"/>
    <w:next w:val="a"/>
    <w:link w:val="10"/>
    <w:uiPriority w:val="9"/>
    <w:qFormat/>
    <w:rsid w:val="00EA344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EA344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EA344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A344F"/>
    <w:pPr>
      <w:keepNext/>
      <w:spacing w:before="240" w:after="60"/>
      <w:outlineLvl w:val="3"/>
    </w:pPr>
    <w:rPr>
      <w:b/>
      <w:bCs/>
      <w:sz w:val="28"/>
      <w:szCs w:val="28"/>
    </w:rPr>
  </w:style>
  <w:style w:type="paragraph" w:styleId="5">
    <w:name w:val="heading 5"/>
    <w:basedOn w:val="a"/>
    <w:next w:val="a"/>
    <w:link w:val="50"/>
    <w:uiPriority w:val="9"/>
    <w:semiHidden/>
    <w:unhideWhenUsed/>
    <w:qFormat/>
    <w:rsid w:val="00EA344F"/>
    <w:pPr>
      <w:spacing w:before="240" w:after="60"/>
      <w:outlineLvl w:val="4"/>
    </w:pPr>
    <w:rPr>
      <w:b/>
      <w:bCs/>
      <w:i/>
      <w:iCs/>
      <w:sz w:val="26"/>
      <w:szCs w:val="26"/>
    </w:rPr>
  </w:style>
  <w:style w:type="paragraph" w:styleId="6">
    <w:name w:val="heading 6"/>
    <w:basedOn w:val="a"/>
    <w:next w:val="a"/>
    <w:link w:val="60"/>
    <w:uiPriority w:val="9"/>
    <w:semiHidden/>
    <w:unhideWhenUsed/>
    <w:qFormat/>
    <w:rsid w:val="00EA344F"/>
    <w:pPr>
      <w:spacing w:before="240" w:after="60"/>
      <w:outlineLvl w:val="5"/>
    </w:pPr>
    <w:rPr>
      <w:b/>
      <w:bCs/>
      <w:sz w:val="22"/>
      <w:szCs w:val="22"/>
    </w:rPr>
  </w:style>
  <w:style w:type="paragraph" w:styleId="7">
    <w:name w:val="heading 7"/>
    <w:basedOn w:val="a"/>
    <w:next w:val="a"/>
    <w:link w:val="70"/>
    <w:uiPriority w:val="9"/>
    <w:semiHidden/>
    <w:unhideWhenUsed/>
    <w:qFormat/>
    <w:rsid w:val="00EA344F"/>
    <w:pPr>
      <w:spacing w:before="240" w:after="60"/>
      <w:outlineLvl w:val="6"/>
    </w:pPr>
  </w:style>
  <w:style w:type="paragraph" w:styleId="8">
    <w:name w:val="heading 8"/>
    <w:basedOn w:val="a"/>
    <w:next w:val="a"/>
    <w:link w:val="80"/>
    <w:uiPriority w:val="9"/>
    <w:semiHidden/>
    <w:unhideWhenUsed/>
    <w:qFormat/>
    <w:rsid w:val="00EA344F"/>
    <w:pPr>
      <w:spacing w:before="240" w:after="60"/>
      <w:outlineLvl w:val="7"/>
    </w:pPr>
    <w:rPr>
      <w:i/>
      <w:iCs/>
    </w:rPr>
  </w:style>
  <w:style w:type="paragraph" w:styleId="9">
    <w:name w:val="heading 9"/>
    <w:basedOn w:val="a"/>
    <w:next w:val="a"/>
    <w:link w:val="90"/>
    <w:uiPriority w:val="9"/>
    <w:semiHidden/>
    <w:unhideWhenUsed/>
    <w:qFormat/>
    <w:rsid w:val="00EA344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4F39"/>
    <w:pPr>
      <w:widowControl w:val="0"/>
      <w:suppressAutoHyphens/>
      <w:autoSpaceDE w:val="0"/>
    </w:pPr>
    <w:rPr>
      <w:rFonts w:eastAsia="Times New Roman" w:cs="Calibri"/>
    </w:rPr>
  </w:style>
  <w:style w:type="paragraph" w:customStyle="1" w:styleId="ConsPlusTitle">
    <w:name w:val="ConsPlusTitle"/>
    <w:rsid w:val="00074F39"/>
    <w:pPr>
      <w:widowControl w:val="0"/>
      <w:suppressAutoHyphens/>
      <w:autoSpaceDE w:val="0"/>
    </w:pPr>
    <w:rPr>
      <w:rFonts w:eastAsia="Times New Roman" w:cs="Calibri"/>
      <w:b/>
    </w:rPr>
  </w:style>
  <w:style w:type="paragraph" w:styleId="a3">
    <w:name w:val="No Spacing"/>
    <w:basedOn w:val="a"/>
    <w:uiPriority w:val="1"/>
    <w:qFormat/>
    <w:rsid w:val="00EA344F"/>
    <w:rPr>
      <w:szCs w:val="32"/>
    </w:rPr>
  </w:style>
  <w:style w:type="paragraph" w:styleId="a4">
    <w:name w:val="header"/>
    <w:basedOn w:val="a"/>
    <w:rsid w:val="00074F39"/>
    <w:pPr>
      <w:tabs>
        <w:tab w:val="center" w:pos="4677"/>
        <w:tab w:val="right" w:pos="9355"/>
      </w:tabs>
    </w:pPr>
  </w:style>
  <w:style w:type="character" w:customStyle="1" w:styleId="a5">
    <w:name w:val="Верхний колонтитул Знак"/>
    <w:rsid w:val="00074F39"/>
    <w:rPr>
      <w:sz w:val="22"/>
      <w:szCs w:val="22"/>
      <w:lang w:eastAsia="en-US"/>
    </w:rPr>
  </w:style>
  <w:style w:type="paragraph" w:styleId="a6">
    <w:name w:val="footer"/>
    <w:basedOn w:val="a"/>
    <w:rsid w:val="00074F39"/>
    <w:pPr>
      <w:tabs>
        <w:tab w:val="center" w:pos="4677"/>
        <w:tab w:val="right" w:pos="9355"/>
      </w:tabs>
    </w:pPr>
  </w:style>
  <w:style w:type="character" w:customStyle="1" w:styleId="a7">
    <w:name w:val="Нижний колонтитул Знак"/>
    <w:rsid w:val="00074F39"/>
    <w:rPr>
      <w:sz w:val="22"/>
      <w:szCs w:val="22"/>
      <w:lang w:eastAsia="en-US"/>
    </w:rPr>
  </w:style>
  <w:style w:type="character" w:styleId="a8">
    <w:name w:val="annotation reference"/>
    <w:rsid w:val="00074F39"/>
    <w:rPr>
      <w:sz w:val="16"/>
      <w:szCs w:val="16"/>
    </w:rPr>
  </w:style>
  <w:style w:type="paragraph" w:styleId="a9">
    <w:name w:val="annotation text"/>
    <w:basedOn w:val="a"/>
    <w:rsid w:val="00074F39"/>
    <w:pPr>
      <w:spacing w:after="200"/>
    </w:pPr>
    <w:rPr>
      <w:sz w:val="20"/>
      <w:szCs w:val="20"/>
    </w:rPr>
  </w:style>
  <w:style w:type="character" w:customStyle="1" w:styleId="aa">
    <w:name w:val="Текст примечания Знак"/>
    <w:rsid w:val="00074F39"/>
    <w:rPr>
      <w:lang w:eastAsia="en-US"/>
    </w:rPr>
  </w:style>
  <w:style w:type="paragraph" w:styleId="ab">
    <w:name w:val="Balloon Text"/>
    <w:basedOn w:val="a"/>
    <w:rsid w:val="00074F39"/>
    <w:rPr>
      <w:rFonts w:ascii="Segoe UI" w:hAnsi="Segoe UI"/>
      <w:sz w:val="18"/>
      <w:szCs w:val="18"/>
    </w:rPr>
  </w:style>
  <w:style w:type="character" w:customStyle="1" w:styleId="ac">
    <w:name w:val="Текст выноски Знак"/>
    <w:rsid w:val="00074F39"/>
    <w:rPr>
      <w:rFonts w:ascii="Segoe UI" w:hAnsi="Segoe UI" w:cs="Segoe UI"/>
      <w:sz w:val="18"/>
      <w:szCs w:val="18"/>
      <w:lang w:eastAsia="en-US"/>
    </w:rPr>
  </w:style>
  <w:style w:type="paragraph" w:styleId="ad">
    <w:name w:val="annotation subject"/>
    <w:basedOn w:val="a9"/>
    <w:next w:val="a9"/>
    <w:rsid w:val="00074F39"/>
    <w:pPr>
      <w:spacing w:after="160"/>
    </w:pPr>
    <w:rPr>
      <w:b/>
      <w:bCs/>
    </w:rPr>
  </w:style>
  <w:style w:type="character" w:customStyle="1" w:styleId="ae">
    <w:name w:val="Тема примечания Знак"/>
    <w:rsid w:val="00074F39"/>
    <w:rPr>
      <w:b/>
      <w:bCs/>
      <w:lang w:eastAsia="en-US"/>
    </w:rPr>
  </w:style>
  <w:style w:type="character" w:customStyle="1" w:styleId="blk">
    <w:name w:val="blk"/>
    <w:rsid w:val="00074F39"/>
  </w:style>
  <w:style w:type="character" w:styleId="af">
    <w:name w:val="Hyperlink"/>
    <w:rsid w:val="00074F39"/>
    <w:rPr>
      <w:color w:val="0000FF"/>
      <w:u w:val="single"/>
    </w:rPr>
  </w:style>
  <w:style w:type="character" w:customStyle="1" w:styleId="nobr">
    <w:name w:val="nobr"/>
    <w:rsid w:val="00074F39"/>
  </w:style>
  <w:style w:type="character" w:customStyle="1" w:styleId="10">
    <w:name w:val="Заголовок 1 Знак"/>
    <w:basedOn w:val="a0"/>
    <w:link w:val="1"/>
    <w:uiPriority w:val="9"/>
    <w:rsid w:val="00EA344F"/>
    <w:rPr>
      <w:rFonts w:asciiTheme="majorHAnsi" w:eastAsiaTheme="majorEastAsia" w:hAnsiTheme="majorHAnsi"/>
      <w:b/>
      <w:bCs/>
      <w:kern w:val="32"/>
      <w:sz w:val="32"/>
      <w:szCs w:val="32"/>
    </w:rPr>
  </w:style>
  <w:style w:type="paragraph" w:styleId="af0">
    <w:name w:val="Normal (Web)"/>
    <w:basedOn w:val="a"/>
    <w:rsid w:val="00074F39"/>
    <w:pPr>
      <w:spacing w:before="100" w:after="100"/>
    </w:pPr>
    <w:rPr>
      <w:rFonts w:ascii="Times New Roman" w:eastAsia="Times New Roman" w:hAnsi="Times New Roman"/>
      <w:lang w:eastAsia="ru-RU"/>
    </w:rPr>
  </w:style>
  <w:style w:type="character" w:styleId="af1">
    <w:name w:val="FollowedHyperlink"/>
    <w:rsid w:val="00074F39"/>
    <w:rPr>
      <w:color w:val="954F72"/>
      <w:u w:val="single"/>
    </w:rPr>
  </w:style>
  <w:style w:type="paragraph" w:styleId="af2">
    <w:name w:val="List Paragraph"/>
    <w:basedOn w:val="a"/>
    <w:qFormat/>
    <w:rsid w:val="00EA344F"/>
    <w:pPr>
      <w:ind w:left="720"/>
      <w:contextualSpacing/>
    </w:pPr>
  </w:style>
  <w:style w:type="paragraph" w:customStyle="1" w:styleId="Standard">
    <w:name w:val="Standard"/>
    <w:rsid w:val="00074F39"/>
    <w:pPr>
      <w:suppressAutoHyphens/>
    </w:pPr>
    <w:rPr>
      <w:rFonts w:ascii="Liberation Serif" w:eastAsia="SimSun" w:hAnsi="Liberation Serif" w:cs="Mangal"/>
      <w:kern w:val="3"/>
      <w:sz w:val="24"/>
      <w:szCs w:val="24"/>
      <w:lang w:eastAsia="zh-CN" w:bidi="hi-IN"/>
    </w:rPr>
  </w:style>
  <w:style w:type="character" w:customStyle="1" w:styleId="pt-a0-000004">
    <w:name w:val="pt-a0-000004"/>
    <w:rsid w:val="00074F39"/>
  </w:style>
  <w:style w:type="paragraph" w:customStyle="1" w:styleId="pt-000002">
    <w:name w:val="pt-000002"/>
    <w:basedOn w:val="a"/>
    <w:rsid w:val="00074F39"/>
    <w:pPr>
      <w:spacing w:before="100" w:after="100"/>
    </w:pPr>
    <w:rPr>
      <w:rFonts w:ascii="Times New Roman" w:eastAsia="Times New Roman" w:hAnsi="Times New Roman"/>
      <w:lang w:eastAsia="ru-RU"/>
    </w:rPr>
  </w:style>
  <w:style w:type="paragraph" w:customStyle="1" w:styleId="pt-a-000027">
    <w:name w:val="pt-a-000027"/>
    <w:basedOn w:val="a"/>
    <w:rsid w:val="00074F39"/>
    <w:pPr>
      <w:spacing w:before="100" w:after="100"/>
    </w:pPr>
    <w:rPr>
      <w:rFonts w:ascii="Times New Roman" w:eastAsia="Times New Roman" w:hAnsi="Times New Roman"/>
      <w:lang w:eastAsia="ru-RU"/>
    </w:rPr>
  </w:style>
  <w:style w:type="paragraph" w:customStyle="1" w:styleId="pt-a-000030">
    <w:name w:val="pt-a-000030"/>
    <w:basedOn w:val="a"/>
    <w:rsid w:val="00074F39"/>
    <w:pPr>
      <w:spacing w:before="100" w:after="100"/>
    </w:pPr>
    <w:rPr>
      <w:rFonts w:ascii="Times New Roman" w:eastAsia="Times New Roman" w:hAnsi="Times New Roman"/>
      <w:lang w:eastAsia="ru-RU"/>
    </w:rPr>
  </w:style>
  <w:style w:type="character" w:customStyle="1" w:styleId="pt-a0">
    <w:name w:val="pt-a0"/>
    <w:rsid w:val="00074F39"/>
  </w:style>
  <w:style w:type="character" w:customStyle="1" w:styleId="pt-000003">
    <w:name w:val="pt-000003"/>
    <w:rsid w:val="00074F39"/>
  </w:style>
  <w:style w:type="character" w:customStyle="1" w:styleId="pt-a0-000007">
    <w:name w:val="pt-a0-000007"/>
    <w:rsid w:val="00074F39"/>
  </w:style>
  <w:style w:type="paragraph" w:styleId="af3">
    <w:name w:val="Body Text"/>
    <w:basedOn w:val="a"/>
    <w:rsid w:val="00074F39"/>
    <w:pPr>
      <w:jc w:val="center"/>
    </w:pPr>
    <w:rPr>
      <w:rFonts w:ascii="Times New Roman" w:eastAsia="Times New Roman" w:hAnsi="Times New Roman"/>
      <w:b/>
      <w:i/>
      <w:iCs/>
      <w:sz w:val="28"/>
    </w:rPr>
  </w:style>
  <w:style w:type="character" w:customStyle="1" w:styleId="af4">
    <w:name w:val="Основной текст Знак"/>
    <w:basedOn w:val="a0"/>
    <w:rsid w:val="00074F39"/>
    <w:rPr>
      <w:rFonts w:ascii="Times New Roman" w:eastAsia="Times New Roman" w:hAnsi="Times New Roman"/>
      <w:b/>
      <w:i/>
      <w:iCs/>
      <w:sz w:val="28"/>
      <w:szCs w:val="24"/>
    </w:rPr>
  </w:style>
  <w:style w:type="paragraph" w:customStyle="1" w:styleId="af5">
    <w:name w:val="Стиль полужирный По центру Междустр.интервал:  полуторный"/>
    <w:basedOn w:val="a"/>
    <w:rsid w:val="00074F39"/>
    <w:pPr>
      <w:jc w:val="center"/>
    </w:pPr>
    <w:rPr>
      <w:rFonts w:ascii="Times New Roman" w:eastAsia="Times New Roman" w:hAnsi="Times New Roman"/>
      <w:b/>
      <w:bCs/>
      <w:szCs w:val="20"/>
      <w:lang w:eastAsia="ru-RU"/>
    </w:rPr>
  </w:style>
  <w:style w:type="paragraph" w:styleId="21">
    <w:name w:val="Body Text Indent 2"/>
    <w:basedOn w:val="a"/>
    <w:rsid w:val="00074F39"/>
    <w:rPr>
      <w:rFonts w:ascii="Times New Roman" w:eastAsia="Times New Roman" w:hAnsi="Times New Roman"/>
      <w:kern w:val="3"/>
      <w:lang w:eastAsia="ar-SA"/>
    </w:rPr>
  </w:style>
  <w:style w:type="character" w:customStyle="1" w:styleId="af6">
    <w:name w:val="Без интервала Знак"/>
    <w:rsid w:val="00074F39"/>
    <w:rPr>
      <w:sz w:val="22"/>
      <w:szCs w:val="22"/>
      <w:lang w:eastAsia="en-US"/>
    </w:rPr>
  </w:style>
  <w:style w:type="paragraph" w:customStyle="1" w:styleId="af7">
    <w:name w:val="Таблицы (моноширинный)"/>
    <w:basedOn w:val="a"/>
    <w:next w:val="a"/>
    <w:rsid w:val="00235D91"/>
    <w:pPr>
      <w:widowControl w:val="0"/>
      <w:autoSpaceDE w:val="0"/>
      <w:adjustRightInd w:val="0"/>
    </w:pPr>
    <w:rPr>
      <w:rFonts w:ascii="Courier New" w:eastAsia="Times New Roman" w:hAnsi="Courier New" w:cs="Courier New"/>
      <w:lang w:eastAsia="ru-RU"/>
    </w:rPr>
  </w:style>
  <w:style w:type="character" w:styleId="af8">
    <w:name w:val="Emphasis"/>
    <w:basedOn w:val="a0"/>
    <w:uiPriority w:val="20"/>
    <w:qFormat/>
    <w:rsid w:val="00EA344F"/>
    <w:rPr>
      <w:rFonts w:asciiTheme="minorHAnsi" w:hAnsiTheme="minorHAnsi"/>
      <w:b/>
      <w:i/>
      <w:iCs/>
    </w:rPr>
  </w:style>
  <w:style w:type="character" w:customStyle="1" w:styleId="20">
    <w:name w:val="Заголовок 2 Знак"/>
    <w:basedOn w:val="a0"/>
    <w:link w:val="2"/>
    <w:uiPriority w:val="9"/>
    <w:rsid w:val="00EA344F"/>
    <w:rPr>
      <w:rFonts w:asciiTheme="majorHAnsi" w:eastAsiaTheme="majorEastAsia" w:hAnsiTheme="majorHAnsi" w:cstheme="majorBidi"/>
      <w:b/>
      <w:bCs/>
      <w:i/>
      <w:iCs/>
      <w:sz w:val="28"/>
      <w:szCs w:val="28"/>
    </w:rPr>
  </w:style>
  <w:style w:type="character" w:styleId="af9">
    <w:name w:val="Book Title"/>
    <w:basedOn w:val="a0"/>
    <w:uiPriority w:val="33"/>
    <w:qFormat/>
    <w:rsid w:val="00EA344F"/>
    <w:rPr>
      <w:rFonts w:asciiTheme="majorHAnsi" w:eastAsiaTheme="majorEastAsia" w:hAnsiTheme="majorHAnsi"/>
      <w:b/>
      <w:i/>
      <w:sz w:val="24"/>
      <w:szCs w:val="24"/>
    </w:rPr>
  </w:style>
  <w:style w:type="character" w:styleId="afa">
    <w:name w:val="Subtle Reference"/>
    <w:basedOn w:val="a0"/>
    <w:uiPriority w:val="31"/>
    <w:qFormat/>
    <w:rsid w:val="00EA344F"/>
    <w:rPr>
      <w:sz w:val="24"/>
      <w:szCs w:val="24"/>
      <w:u w:val="single"/>
    </w:rPr>
  </w:style>
  <w:style w:type="character" w:customStyle="1" w:styleId="30">
    <w:name w:val="Заголовок 3 Знак"/>
    <w:basedOn w:val="a0"/>
    <w:link w:val="3"/>
    <w:uiPriority w:val="9"/>
    <w:semiHidden/>
    <w:rsid w:val="00EA344F"/>
    <w:rPr>
      <w:rFonts w:asciiTheme="majorHAnsi" w:eastAsiaTheme="majorEastAsia" w:hAnsiTheme="majorHAnsi"/>
      <w:b/>
      <w:bCs/>
      <w:sz w:val="26"/>
      <w:szCs w:val="26"/>
    </w:rPr>
  </w:style>
  <w:style w:type="character" w:customStyle="1" w:styleId="40">
    <w:name w:val="Заголовок 4 Знак"/>
    <w:basedOn w:val="a0"/>
    <w:link w:val="4"/>
    <w:uiPriority w:val="9"/>
    <w:rsid w:val="00EA344F"/>
    <w:rPr>
      <w:b/>
      <w:bCs/>
      <w:sz w:val="28"/>
      <w:szCs w:val="28"/>
    </w:rPr>
  </w:style>
  <w:style w:type="character" w:customStyle="1" w:styleId="50">
    <w:name w:val="Заголовок 5 Знак"/>
    <w:basedOn w:val="a0"/>
    <w:link w:val="5"/>
    <w:uiPriority w:val="9"/>
    <w:semiHidden/>
    <w:rsid w:val="00EA344F"/>
    <w:rPr>
      <w:b/>
      <w:bCs/>
      <w:i/>
      <w:iCs/>
      <w:sz w:val="26"/>
      <w:szCs w:val="26"/>
    </w:rPr>
  </w:style>
  <w:style w:type="character" w:customStyle="1" w:styleId="60">
    <w:name w:val="Заголовок 6 Знак"/>
    <w:basedOn w:val="a0"/>
    <w:link w:val="6"/>
    <w:uiPriority w:val="9"/>
    <w:semiHidden/>
    <w:rsid w:val="00EA344F"/>
    <w:rPr>
      <w:b/>
      <w:bCs/>
    </w:rPr>
  </w:style>
  <w:style w:type="character" w:customStyle="1" w:styleId="70">
    <w:name w:val="Заголовок 7 Знак"/>
    <w:basedOn w:val="a0"/>
    <w:link w:val="7"/>
    <w:uiPriority w:val="9"/>
    <w:semiHidden/>
    <w:rsid w:val="00EA344F"/>
    <w:rPr>
      <w:sz w:val="24"/>
      <w:szCs w:val="24"/>
    </w:rPr>
  </w:style>
  <w:style w:type="character" w:customStyle="1" w:styleId="80">
    <w:name w:val="Заголовок 8 Знак"/>
    <w:basedOn w:val="a0"/>
    <w:link w:val="8"/>
    <w:uiPriority w:val="9"/>
    <w:semiHidden/>
    <w:rsid w:val="00EA344F"/>
    <w:rPr>
      <w:i/>
      <w:iCs/>
      <w:sz w:val="24"/>
      <w:szCs w:val="24"/>
    </w:rPr>
  </w:style>
  <w:style w:type="character" w:customStyle="1" w:styleId="90">
    <w:name w:val="Заголовок 9 Знак"/>
    <w:basedOn w:val="a0"/>
    <w:link w:val="9"/>
    <w:uiPriority w:val="9"/>
    <w:semiHidden/>
    <w:rsid w:val="00EA344F"/>
    <w:rPr>
      <w:rFonts w:asciiTheme="majorHAnsi" w:eastAsiaTheme="majorEastAsia" w:hAnsiTheme="majorHAnsi"/>
    </w:rPr>
  </w:style>
  <w:style w:type="paragraph" w:styleId="afb">
    <w:name w:val="Title"/>
    <w:basedOn w:val="a"/>
    <w:next w:val="a"/>
    <w:link w:val="afc"/>
    <w:uiPriority w:val="10"/>
    <w:qFormat/>
    <w:rsid w:val="00EA344F"/>
    <w:pPr>
      <w:spacing w:before="240" w:after="60"/>
      <w:jc w:val="center"/>
      <w:outlineLvl w:val="0"/>
    </w:pPr>
    <w:rPr>
      <w:rFonts w:asciiTheme="majorHAnsi" w:eastAsiaTheme="majorEastAsia" w:hAnsiTheme="majorHAnsi"/>
      <w:b/>
      <w:bCs/>
      <w:kern w:val="28"/>
      <w:sz w:val="32"/>
      <w:szCs w:val="32"/>
    </w:rPr>
  </w:style>
  <w:style w:type="character" w:customStyle="1" w:styleId="afc">
    <w:name w:val="Название Знак"/>
    <w:basedOn w:val="a0"/>
    <w:link w:val="afb"/>
    <w:uiPriority w:val="10"/>
    <w:rsid w:val="00EA344F"/>
    <w:rPr>
      <w:rFonts w:asciiTheme="majorHAnsi" w:eastAsiaTheme="majorEastAsia" w:hAnsiTheme="majorHAnsi"/>
      <w:b/>
      <w:bCs/>
      <w:kern w:val="28"/>
      <w:sz w:val="32"/>
      <w:szCs w:val="32"/>
    </w:rPr>
  </w:style>
  <w:style w:type="paragraph" w:styleId="afd">
    <w:name w:val="Subtitle"/>
    <w:basedOn w:val="a"/>
    <w:next w:val="a"/>
    <w:link w:val="afe"/>
    <w:uiPriority w:val="11"/>
    <w:qFormat/>
    <w:rsid w:val="00EA344F"/>
    <w:pPr>
      <w:spacing w:after="60"/>
      <w:jc w:val="center"/>
      <w:outlineLvl w:val="1"/>
    </w:pPr>
    <w:rPr>
      <w:rFonts w:asciiTheme="majorHAnsi" w:eastAsiaTheme="majorEastAsia" w:hAnsiTheme="majorHAnsi"/>
    </w:rPr>
  </w:style>
  <w:style w:type="character" w:customStyle="1" w:styleId="afe">
    <w:name w:val="Подзаголовок Знак"/>
    <w:basedOn w:val="a0"/>
    <w:link w:val="afd"/>
    <w:uiPriority w:val="11"/>
    <w:rsid w:val="00EA344F"/>
    <w:rPr>
      <w:rFonts w:asciiTheme="majorHAnsi" w:eastAsiaTheme="majorEastAsia" w:hAnsiTheme="majorHAnsi"/>
      <w:sz w:val="24"/>
      <w:szCs w:val="24"/>
    </w:rPr>
  </w:style>
  <w:style w:type="character" w:styleId="aff">
    <w:name w:val="Strong"/>
    <w:basedOn w:val="a0"/>
    <w:uiPriority w:val="22"/>
    <w:qFormat/>
    <w:rsid w:val="00EA344F"/>
    <w:rPr>
      <w:b/>
      <w:bCs/>
    </w:rPr>
  </w:style>
  <w:style w:type="paragraph" w:styleId="22">
    <w:name w:val="Quote"/>
    <w:basedOn w:val="a"/>
    <w:next w:val="a"/>
    <w:link w:val="23"/>
    <w:uiPriority w:val="29"/>
    <w:qFormat/>
    <w:rsid w:val="00EA344F"/>
    <w:rPr>
      <w:i/>
    </w:rPr>
  </w:style>
  <w:style w:type="character" w:customStyle="1" w:styleId="23">
    <w:name w:val="Цитата 2 Знак"/>
    <w:basedOn w:val="a0"/>
    <w:link w:val="22"/>
    <w:uiPriority w:val="29"/>
    <w:rsid w:val="00EA344F"/>
    <w:rPr>
      <w:i/>
      <w:sz w:val="24"/>
      <w:szCs w:val="24"/>
    </w:rPr>
  </w:style>
  <w:style w:type="paragraph" w:styleId="aff0">
    <w:name w:val="Intense Quote"/>
    <w:basedOn w:val="a"/>
    <w:next w:val="a"/>
    <w:link w:val="aff1"/>
    <w:uiPriority w:val="30"/>
    <w:qFormat/>
    <w:rsid w:val="00EA344F"/>
    <w:pPr>
      <w:ind w:left="720" w:right="720"/>
    </w:pPr>
    <w:rPr>
      <w:b/>
      <w:i/>
      <w:szCs w:val="22"/>
    </w:rPr>
  </w:style>
  <w:style w:type="character" w:customStyle="1" w:styleId="aff1">
    <w:name w:val="Выделенная цитата Знак"/>
    <w:basedOn w:val="a0"/>
    <w:link w:val="aff0"/>
    <w:uiPriority w:val="30"/>
    <w:rsid w:val="00EA344F"/>
    <w:rPr>
      <w:b/>
      <w:i/>
      <w:sz w:val="24"/>
    </w:rPr>
  </w:style>
  <w:style w:type="character" w:styleId="aff2">
    <w:name w:val="Subtle Emphasis"/>
    <w:uiPriority w:val="19"/>
    <w:qFormat/>
    <w:rsid w:val="00EA344F"/>
    <w:rPr>
      <w:i/>
      <w:color w:val="5A5A5A" w:themeColor="text1" w:themeTint="A5"/>
    </w:rPr>
  </w:style>
  <w:style w:type="character" w:styleId="aff3">
    <w:name w:val="Intense Emphasis"/>
    <w:basedOn w:val="a0"/>
    <w:uiPriority w:val="21"/>
    <w:qFormat/>
    <w:rsid w:val="00EA344F"/>
    <w:rPr>
      <w:b/>
      <w:i/>
      <w:sz w:val="24"/>
      <w:szCs w:val="24"/>
      <w:u w:val="single"/>
    </w:rPr>
  </w:style>
  <w:style w:type="character" w:styleId="aff4">
    <w:name w:val="Intense Reference"/>
    <w:basedOn w:val="a0"/>
    <w:uiPriority w:val="32"/>
    <w:qFormat/>
    <w:rsid w:val="00EA344F"/>
    <w:rPr>
      <w:b/>
      <w:sz w:val="24"/>
      <w:u w:val="single"/>
    </w:rPr>
  </w:style>
  <w:style w:type="paragraph" w:styleId="aff5">
    <w:name w:val="TOC Heading"/>
    <w:basedOn w:val="1"/>
    <w:next w:val="a"/>
    <w:uiPriority w:val="39"/>
    <w:semiHidden/>
    <w:unhideWhenUsed/>
    <w:qFormat/>
    <w:rsid w:val="00EA344F"/>
    <w:pPr>
      <w:outlineLvl w:val="9"/>
    </w:pPr>
  </w:style>
  <w:style w:type="character" w:customStyle="1" w:styleId="WW8Num5z1">
    <w:name w:val="WW8Num5z1"/>
    <w:rsid w:val="00110FE1"/>
    <w:rPr>
      <w:rFonts w:ascii="Courier New" w:hAnsi="Courier New" w:cs="Courier New" w:hint="default"/>
    </w:rPr>
  </w:style>
  <w:style w:type="paragraph" w:customStyle="1" w:styleId="Default">
    <w:name w:val="Default"/>
    <w:rsid w:val="00B310A7"/>
    <w:pPr>
      <w:autoSpaceDE w:val="0"/>
      <w:autoSpaceDN w:val="0"/>
      <w:adjustRightInd w:val="0"/>
      <w:spacing w:after="0" w:line="240" w:lineRule="auto"/>
    </w:pPr>
    <w:rPr>
      <w:rFonts w:ascii="Liberation Serif" w:eastAsiaTheme="minorHAnsi" w:hAnsi="Liberation Serif" w:cs="Liberation Serif"/>
      <w:color w:val="000000"/>
      <w:sz w:val="24"/>
      <w:szCs w:val="24"/>
      <w:lang w:val="ru-RU" w:bidi="ar-SA"/>
    </w:rPr>
  </w:style>
  <w:style w:type="paragraph" w:customStyle="1" w:styleId="11">
    <w:name w:val="Обычный1"/>
    <w:qFormat/>
    <w:rsid w:val="00B310A7"/>
    <w:pPr>
      <w:widowControl w:val="0"/>
      <w:suppressAutoHyphens/>
      <w:spacing w:after="0" w:line="240" w:lineRule="auto"/>
    </w:pPr>
    <w:rPr>
      <w:rFonts w:ascii="Liberation Serif;Times New Roma" w:eastAsia="0" w:hAnsi="Liberation Serif;Times New Roma" w:cs="Liberation Serif;Times New Roma"/>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sultant.ru/document/cons_doc_LAW_314820/" TargetMode="External"/><Relationship Id="rId18" Type="http://schemas.openxmlformats.org/officeDocument/2006/relationships/hyperlink" Target="https://www.consultant.ru/document/cons_doc_LAW_483035/6a4a5b5468ba8b99831699f7d048d2a5d7710610/" TargetMode="External"/><Relationship Id="rId26" Type="http://schemas.openxmlformats.org/officeDocument/2006/relationships/hyperlink" Target="https://www.consultant.ru/document/cons_doc_LAW_483035/6a4a5b5468ba8b99831699f7d048d2a5d7710610/" TargetMode="External"/><Relationship Id="rId39" Type="http://schemas.openxmlformats.org/officeDocument/2006/relationships/hyperlink" Target="https://www.consultant.ru/document/cons_doc_LAW_495001/32c85b9806aabee8de4a1e9e0bb0830f45a4a551/" TargetMode="External"/><Relationship Id="rId3" Type="http://schemas.openxmlformats.org/officeDocument/2006/relationships/styles" Target="styles.xml"/><Relationship Id="rId21" Type="http://schemas.openxmlformats.org/officeDocument/2006/relationships/hyperlink" Target="https://www.consultant.ru/document/cons_doc_LAW_483035/6a4a5b5468ba8b99831699f7d048d2a5d7710610/" TargetMode="External"/><Relationship Id="rId34" Type="http://schemas.openxmlformats.org/officeDocument/2006/relationships/hyperlink" Target="consultantplus://offline/ref=EA95A5146E0C6B268CE0D21F633108684F5097EBFB0F1D40412FA2838F2AAD6DBFE21C8847AC941EBA1A2A7AF9B38A41FA633E8ABF5C9F9EJFhDM"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ajenovskoe.ru/" TargetMode="External"/><Relationship Id="rId17" Type="http://schemas.openxmlformats.org/officeDocument/2006/relationships/hyperlink" Target="https://www.consultant.ru/document/cons_doc_LAW_483035/6a4a5b5468ba8b99831699f7d048d2a5d7710610/" TargetMode="External"/><Relationship Id="rId25" Type="http://schemas.openxmlformats.org/officeDocument/2006/relationships/hyperlink" Target="https://www.consultant.ru/document/cons_doc_LAW_483035/6a4a5b5468ba8b99831699f7d048d2a5d7710610/" TargetMode="External"/><Relationship Id="rId33" Type="http://schemas.openxmlformats.org/officeDocument/2006/relationships/hyperlink" Target="https://www.consultant.ru/document/cons_doc_LAW_483035/6a4a5b5468ba8b99831699f7d048d2a5d7710610/" TargetMode="External"/><Relationship Id="rId38" Type="http://schemas.openxmlformats.org/officeDocument/2006/relationships/hyperlink" Target="https://www.consultant.ru/document/cons_doc_LAW_495001/a8974d95c6edd2a27a871173c0cd8a270e25d980/" TargetMode="External"/><Relationship Id="rId2" Type="http://schemas.openxmlformats.org/officeDocument/2006/relationships/numbering" Target="numbering.xml"/><Relationship Id="rId16" Type="http://schemas.openxmlformats.org/officeDocument/2006/relationships/hyperlink" Target="https://www.consultant.ru/document/cons_doc_LAW_494643/bee4fe4ca4e76ef8f2352c1ee26a65200dc4f2ed/" TargetMode="External"/><Relationship Id="rId20" Type="http://schemas.openxmlformats.org/officeDocument/2006/relationships/hyperlink" Target="https://www.consultant.ru/document/cons_doc_LAW_483035/6a4a5b5468ba8b99831699f7d048d2a5d7710610/" TargetMode="External"/><Relationship Id="rId29" Type="http://schemas.openxmlformats.org/officeDocument/2006/relationships/hyperlink" Target="https://www.consultant.ru/document/cons_doc_LAW_483035/6a4a5b5468ba8b99831699f7d048d2a5d7710610/"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jenovskoe.ru/" TargetMode="External"/><Relationship Id="rId24" Type="http://schemas.openxmlformats.org/officeDocument/2006/relationships/hyperlink" Target="https://www.consultant.ru/document/cons_doc_LAW_483035/6a4a5b5468ba8b99831699f7d048d2a5d7710610/" TargetMode="External"/><Relationship Id="rId32" Type="http://schemas.openxmlformats.org/officeDocument/2006/relationships/hyperlink" Target="https://www.consultant.ru/document/cons_doc_LAW_483035/6a4a5b5468ba8b99831699f7d048d2a5d7710610/" TargetMode="External"/><Relationship Id="rId37" Type="http://schemas.openxmlformats.org/officeDocument/2006/relationships/hyperlink" Target="https://www.consultant.ru/document/cons_doc_LAW_495001/32c85b9806aabee8de4a1e9e0bb0830f45a4a551/"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bajenovskoe.ru/" TargetMode="External"/><Relationship Id="rId23" Type="http://schemas.openxmlformats.org/officeDocument/2006/relationships/hyperlink" Target="https://www.consultant.ru/document/cons_doc_LAW_483035/6a4a5b5468ba8b99831699f7d048d2a5d7710610/" TargetMode="External"/><Relationship Id="rId28" Type="http://schemas.openxmlformats.org/officeDocument/2006/relationships/hyperlink" Target="https://www.consultant.ru/document/cons_doc_LAW_483035/6a4a5b5468ba8b99831699f7d048d2a5d7710610/" TargetMode="External"/><Relationship Id="rId36" Type="http://schemas.openxmlformats.org/officeDocument/2006/relationships/hyperlink" Target="https://www.consultant.ru/document/cons_doc_LAW_495001/36b4a508accf4cd8542c4af8ecc2040b3f096a8d/" TargetMode="External"/><Relationship Id="rId10" Type="http://schemas.openxmlformats.org/officeDocument/2006/relationships/hyperlink" Target="http://bajenovskoe.ru/" TargetMode="External"/><Relationship Id="rId19" Type="http://schemas.openxmlformats.org/officeDocument/2006/relationships/hyperlink" Target="https://www.consultant.ru/document/cons_doc_LAW_483035/6a4a5b5468ba8b99831699f7d048d2a5d7710610/" TargetMode="External"/><Relationship Id="rId31" Type="http://schemas.openxmlformats.org/officeDocument/2006/relationships/hyperlink" Target="https://www.consultant.ru/document/cons_doc_LAW_483035/6a4a5b5468ba8b99831699f7d048d2a5d771061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314820/" TargetMode="External"/><Relationship Id="rId22" Type="http://schemas.openxmlformats.org/officeDocument/2006/relationships/hyperlink" Target="https://www.consultant.ru/document/cons_doc_LAW_483035/6a4a5b5468ba8b99831699f7d048d2a5d7710610/" TargetMode="External"/><Relationship Id="rId27" Type="http://schemas.openxmlformats.org/officeDocument/2006/relationships/hyperlink" Target="https://www.consultant.ru/document/cons_doc_LAW_483035/6a4a5b5468ba8b99831699f7d048d2a5d7710610/" TargetMode="External"/><Relationship Id="rId30" Type="http://schemas.openxmlformats.org/officeDocument/2006/relationships/hyperlink" Target="https://www.consultant.ru/document/cons_doc_LAW_483035/6a4a5b5468ba8b99831699f7d048d2a5d7710610/" TargetMode="External"/><Relationship Id="rId35" Type="http://schemas.openxmlformats.org/officeDocument/2006/relationships/hyperlink" Target="https://www.consultant.ru/document/cons_doc_LAW_495001/36b4a508accf4cd8542c4af8ecc2040b3f096a8d/"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F65E1-BD69-4579-B42E-A493C2161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12914</Words>
  <Characters>73615</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Морзин Дмитрий Александрович</dc:creator>
  <cp:lastModifiedBy>User</cp:lastModifiedBy>
  <cp:revision>7</cp:revision>
  <cp:lastPrinted>2021-09-03T04:05:00Z</cp:lastPrinted>
  <dcterms:created xsi:type="dcterms:W3CDTF">2025-03-06T11:13:00Z</dcterms:created>
  <dcterms:modified xsi:type="dcterms:W3CDTF">2025-03-10T03:45:00Z</dcterms:modified>
</cp:coreProperties>
</file>